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052" w:rsidRDefault="00D26052" w:rsidP="00D26052">
      <w:pPr>
        <w:jc w:val="center"/>
      </w:pPr>
      <w:r>
        <w:rPr>
          <w:b/>
          <w:noProof/>
          <w:sz w:val="28"/>
          <w:szCs w:val="28"/>
        </w:rPr>
        <w:drawing>
          <wp:inline distT="0" distB="0" distL="0" distR="0">
            <wp:extent cx="6000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00075" cy="790575"/>
                    </a:xfrm>
                    <a:prstGeom prst="rect">
                      <a:avLst/>
                    </a:prstGeom>
                    <a:solidFill>
                      <a:srgbClr val="FFFFFF"/>
                    </a:solidFill>
                    <a:ln w="9525">
                      <a:noFill/>
                      <a:miter lim="800000"/>
                      <a:headEnd/>
                      <a:tailEnd/>
                    </a:ln>
                  </pic:spPr>
                </pic:pic>
              </a:graphicData>
            </a:graphic>
          </wp:inline>
        </w:drawing>
      </w:r>
    </w:p>
    <w:p w:rsidR="00D26052" w:rsidRDefault="00D26052" w:rsidP="00D26052">
      <w:pPr>
        <w:pStyle w:val="4"/>
        <w:numPr>
          <w:ilvl w:val="3"/>
          <w:numId w:val="1"/>
        </w:numPr>
        <w:rPr>
          <w:b/>
          <w:sz w:val="56"/>
          <w:szCs w:val="56"/>
        </w:rPr>
      </w:pPr>
      <w:r>
        <w:rPr>
          <w:b/>
          <w:sz w:val="56"/>
          <w:szCs w:val="56"/>
        </w:rPr>
        <w:t>СЕЛЬСКИЕ ВЕСТИ</w:t>
      </w:r>
    </w:p>
    <w:p w:rsidR="00D26052" w:rsidRDefault="00D26052" w:rsidP="00D26052">
      <w:pPr>
        <w:rPr>
          <w:rFonts w:eastAsia="Arial Unicode MS"/>
          <w:sz w:val="20"/>
          <w:szCs w:val="20"/>
        </w:rPr>
      </w:pPr>
    </w:p>
    <w:p w:rsidR="00D26052" w:rsidRDefault="00D26052" w:rsidP="00D26052">
      <w:pPr>
        <w:pStyle w:val="a0"/>
        <w:jc w:val="center"/>
        <w:rPr>
          <w:b/>
          <w:szCs w:val="28"/>
        </w:rPr>
      </w:pPr>
      <w:r>
        <w:rPr>
          <w:b/>
          <w:szCs w:val="28"/>
        </w:rPr>
        <w:t xml:space="preserve">Информационный бюллетень Комитета местного самоуправления Липовского </w:t>
      </w:r>
      <w:r w:rsidR="00052B79">
        <w:rPr>
          <w:b/>
          <w:szCs w:val="28"/>
        </w:rPr>
        <w:t xml:space="preserve">сельсовета </w:t>
      </w:r>
      <w:r>
        <w:rPr>
          <w:b/>
          <w:szCs w:val="28"/>
        </w:rPr>
        <w:t>Малосердобинского района  Пензенской области.</w:t>
      </w:r>
    </w:p>
    <w:p w:rsidR="00D26052" w:rsidRDefault="00D26052" w:rsidP="00D26052">
      <w:pPr>
        <w:tabs>
          <w:tab w:val="left" w:pos="2880"/>
        </w:tabs>
        <w:jc w:val="center"/>
        <w:rPr>
          <w:rFonts w:ascii="Times New Roman" w:hAnsi="Times New Roman" w:cs="Times New Roman"/>
          <w:b/>
          <w:sz w:val="28"/>
          <w:szCs w:val="28"/>
        </w:rPr>
      </w:pPr>
      <w:r>
        <w:rPr>
          <w:rFonts w:ascii="Times New Roman" w:hAnsi="Times New Roman" w:cs="Times New Roman"/>
          <w:b/>
          <w:sz w:val="28"/>
          <w:szCs w:val="28"/>
        </w:rPr>
        <w:t>(Издание официальных документов)</w:t>
      </w:r>
    </w:p>
    <w:tbl>
      <w:tblPr>
        <w:tblW w:w="0" w:type="auto"/>
        <w:tblInd w:w="468" w:type="dxa"/>
        <w:tblLayout w:type="fixed"/>
        <w:tblLook w:val="04A0"/>
      </w:tblPr>
      <w:tblGrid>
        <w:gridCol w:w="9180"/>
      </w:tblGrid>
      <w:tr w:rsidR="00D26052" w:rsidTr="00D26052">
        <w:trPr>
          <w:trHeight w:val="70"/>
        </w:trPr>
        <w:tc>
          <w:tcPr>
            <w:tcW w:w="9180" w:type="dxa"/>
            <w:tcBorders>
              <w:top w:val="double" w:sz="2" w:space="0" w:color="000000"/>
              <w:left w:val="nil"/>
              <w:bottom w:val="nil"/>
              <w:right w:val="nil"/>
            </w:tcBorders>
          </w:tcPr>
          <w:p w:rsidR="00D26052" w:rsidRDefault="00D26052">
            <w:pPr>
              <w:suppressAutoHyphens/>
              <w:snapToGrid w:val="0"/>
              <w:jc w:val="center"/>
              <w:rPr>
                <w:sz w:val="28"/>
                <w:szCs w:val="28"/>
                <w:lang w:eastAsia="ar-SA"/>
              </w:rPr>
            </w:pPr>
          </w:p>
        </w:tc>
      </w:tr>
    </w:tbl>
    <w:p w:rsidR="00D26052" w:rsidRDefault="00086278" w:rsidP="00D26052">
      <w:pPr>
        <w:pStyle w:val="a0"/>
        <w:rPr>
          <w:b/>
          <w:szCs w:val="28"/>
        </w:rPr>
      </w:pPr>
      <w:r>
        <w:rPr>
          <w:b/>
          <w:szCs w:val="28"/>
        </w:rPr>
        <w:t>№</w:t>
      </w:r>
      <w:r w:rsidR="00D116EF">
        <w:rPr>
          <w:b/>
          <w:szCs w:val="28"/>
        </w:rPr>
        <w:t>1</w:t>
      </w:r>
      <w:r w:rsidR="00D26052">
        <w:rPr>
          <w:b/>
          <w:szCs w:val="28"/>
        </w:rPr>
        <w:t>(</w:t>
      </w:r>
      <w:r w:rsidR="00E36143">
        <w:rPr>
          <w:b/>
          <w:szCs w:val="28"/>
        </w:rPr>
        <w:t>30</w:t>
      </w:r>
      <w:r w:rsidR="00D116EF">
        <w:rPr>
          <w:b/>
          <w:szCs w:val="28"/>
        </w:rPr>
        <w:t>6</w:t>
      </w:r>
      <w:r w:rsidR="00D26052">
        <w:rPr>
          <w:b/>
          <w:szCs w:val="28"/>
        </w:rPr>
        <w:t xml:space="preserve">)  </w:t>
      </w:r>
      <w:r w:rsidR="00D116EF">
        <w:rPr>
          <w:b/>
          <w:szCs w:val="28"/>
        </w:rPr>
        <w:t xml:space="preserve">29 января </w:t>
      </w:r>
      <w:r w:rsidR="00D467D7">
        <w:rPr>
          <w:b/>
          <w:szCs w:val="28"/>
        </w:rPr>
        <w:t xml:space="preserve"> </w:t>
      </w:r>
      <w:r w:rsidR="00D26052">
        <w:rPr>
          <w:b/>
          <w:szCs w:val="28"/>
        </w:rPr>
        <w:t>20</w:t>
      </w:r>
      <w:r w:rsidR="00D116EF">
        <w:rPr>
          <w:b/>
          <w:szCs w:val="28"/>
        </w:rPr>
        <w:t>21</w:t>
      </w:r>
      <w:r w:rsidR="00D26052">
        <w:rPr>
          <w:b/>
          <w:szCs w:val="28"/>
        </w:rPr>
        <w:t xml:space="preserve"> года                     </w:t>
      </w:r>
      <w:r w:rsidR="00983AE4">
        <w:rPr>
          <w:b/>
          <w:szCs w:val="28"/>
        </w:rPr>
        <w:t xml:space="preserve">                                   </w:t>
      </w:r>
      <w:r w:rsidR="00D26052">
        <w:rPr>
          <w:b/>
          <w:szCs w:val="28"/>
        </w:rPr>
        <w:t xml:space="preserve"> с. Марьевка</w:t>
      </w:r>
    </w:p>
    <w:p w:rsidR="00E91435" w:rsidRPr="00E36143" w:rsidRDefault="00D26052" w:rsidP="00E36143">
      <w:pPr>
        <w:pStyle w:val="a0"/>
        <w:jc w:val="left"/>
        <w:rPr>
          <w:szCs w:val="28"/>
        </w:rPr>
      </w:pPr>
      <w:r>
        <w:rPr>
          <w:szCs w:val="28"/>
        </w:rPr>
        <w:t>«Бесплатно»</w:t>
      </w:r>
    </w:p>
    <w:p w:rsidR="00D116EF" w:rsidRPr="00B575F6" w:rsidRDefault="00D116EF" w:rsidP="00D116EF">
      <w:pPr>
        <w:pStyle w:val="a0"/>
        <w:jc w:val="center"/>
        <w:rPr>
          <w:b/>
          <w:bCs/>
          <w:iCs/>
          <w:color w:val="000000"/>
          <w:sz w:val="20"/>
        </w:rPr>
      </w:pPr>
      <w:r>
        <w:rPr>
          <w:b/>
          <w:sz w:val="20"/>
        </w:rPr>
        <w:t>Решение Комитета местного самоуправления</w:t>
      </w:r>
      <w:r w:rsidRPr="006A69D8">
        <w:rPr>
          <w:b/>
          <w:sz w:val="20"/>
        </w:rPr>
        <w:t xml:space="preserve"> </w:t>
      </w:r>
      <w:r>
        <w:rPr>
          <w:b/>
          <w:sz w:val="20"/>
        </w:rPr>
        <w:t xml:space="preserve"> </w:t>
      </w:r>
      <w:r w:rsidRPr="006A69D8">
        <w:rPr>
          <w:b/>
          <w:sz w:val="20"/>
        </w:rPr>
        <w:t xml:space="preserve"> Липовского сельсовета Малосердобинского района Пензенской области от </w:t>
      </w:r>
      <w:r>
        <w:rPr>
          <w:b/>
          <w:sz w:val="20"/>
        </w:rPr>
        <w:t>29.01.2021</w:t>
      </w:r>
      <w:r w:rsidRPr="006A69D8">
        <w:rPr>
          <w:b/>
          <w:sz w:val="20"/>
        </w:rPr>
        <w:t xml:space="preserve"> №</w:t>
      </w:r>
      <w:r>
        <w:rPr>
          <w:b/>
          <w:sz w:val="20"/>
        </w:rPr>
        <w:t>79-32/3</w:t>
      </w:r>
      <w:r w:rsidRPr="007B4D06">
        <w:rPr>
          <w:b/>
          <w:sz w:val="20"/>
        </w:rPr>
        <w:t xml:space="preserve"> «</w:t>
      </w:r>
      <w:r w:rsidRPr="00B575F6">
        <w:rPr>
          <w:b/>
          <w:bCs/>
          <w:iCs/>
          <w:color w:val="000000"/>
          <w:sz w:val="20"/>
        </w:rPr>
        <w:t>Об определении стоимости услуг, предоставляемых согласно гарантированному перечню услуг по погребению на территории Липовского сельсовета Малосердобинского района Пензенской области</w:t>
      </w:r>
    </w:p>
    <w:p w:rsidR="00D116EF" w:rsidRPr="00D116EF" w:rsidRDefault="00D116EF" w:rsidP="00D116EF">
      <w:pPr>
        <w:shd w:val="clear" w:color="auto" w:fill="FFFFFF"/>
        <w:tabs>
          <w:tab w:val="left" w:pos="9540"/>
        </w:tabs>
        <w:spacing w:after="0"/>
        <w:ind w:firstLine="36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 xml:space="preserve">В соответствии со статьей 9 Федерального закона от 12.01.1996 № 8-ФЗ «О погребении и похоронном деле», статьей 14 Федерального закона от 06.10.2003 № 131-ФЗ «Об общих принципах организации местного самоуправления в РФ», с учетом согласования с отделением Пенсионного фонда РФ по Пензенской области, с Пензенским региональным отделением фонда социального страхования РФ, с Управлением по регулированию тарифов и энергосбережению, руководствуясь статьей 20 Устава Липовского сельсовета, - </w:t>
      </w:r>
    </w:p>
    <w:p w:rsidR="00D116EF" w:rsidRPr="00D116EF" w:rsidRDefault="00D116EF" w:rsidP="00D116EF">
      <w:pPr>
        <w:shd w:val="clear" w:color="auto" w:fill="FFFFFF"/>
        <w:tabs>
          <w:tab w:val="left" w:pos="9540"/>
        </w:tabs>
        <w:spacing w:after="0"/>
        <w:ind w:firstLine="360"/>
        <w:jc w:val="both"/>
        <w:rPr>
          <w:rFonts w:ascii="Times New Roman" w:hAnsi="Times New Roman" w:cs="Times New Roman"/>
          <w:color w:val="000000"/>
          <w:sz w:val="20"/>
          <w:szCs w:val="20"/>
        </w:rPr>
      </w:pPr>
    </w:p>
    <w:p w:rsidR="00D116EF" w:rsidRPr="00D116EF" w:rsidRDefault="00D116EF" w:rsidP="00D116EF">
      <w:pPr>
        <w:shd w:val="clear" w:color="auto" w:fill="FFFFFF"/>
        <w:tabs>
          <w:tab w:val="left" w:pos="9540"/>
        </w:tabs>
        <w:spacing w:after="0"/>
        <w:ind w:firstLine="36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Комитет местного самоуправления Липовского сельсовета Малосердобинского района решил:</w:t>
      </w:r>
    </w:p>
    <w:p w:rsidR="00D116EF" w:rsidRPr="00D116EF" w:rsidRDefault="00D116EF" w:rsidP="00D116EF">
      <w:pPr>
        <w:tabs>
          <w:tab w:val="left" w:pos="0"/>
        </w:tabs>
        <w:spacing w:after="0"/>
        <w:ind w:firstLine="360"/>
        <w:jc w:val="both"/>
        <w:rPr>
          <w:rFonts w:ascii="Times New Roman" w:hAnsi="Times New Roman" w:cs="Times New Roman"/>
          <w:color w:val="000000"/>
          <w:sz w:val="20"/>
          <w:szCs w:val="20"/>
        </w:rPr>
      </w:pPr>
    </w:p>
    <w:p w:rsidR="00D116EF" w:rsidRPr="00D116EF" w:rsidRDefault="00D116EF" w:rsidP="00D116EF">
      <w:pPr>
        <w:tabs>
          <w:tab w:val="left" w:pos="0"/>
        </w:tabs>
        <w:spacing w:after="0"/>
        <w:ind w:firstLine="36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 xml:space="preserve">1. Определить стоимость услуг, предоставляемых согласно гарантированному перечню услуг по погребению на территории Липовского сельсовета Малосердобинского района Пензенской области согласно Приложению № 1. </w:t>
      </w:r>
    </w:p>
    <w:p w:rsidR="00D116EF" w:rsidRPr="00D116EF" w:rsidRDefault="00D116EF" w:rsidP="00D116EF">
      <w:pPr>
        <w:tabs>
          <w:tab w:val="left" w:pos="0"/>
        </w:tabs>
        <w:spacing w:after="0"/>
        <w:ind w:firstLine="397"/>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2. Признать утратившим силу решение Комитета местного самоуправления Липовского сельсовета  от 30.01.2020 №37-12/3 «Об определении стоимости услуг, предоставляемых согласно гарантированному перечню услуг по погребению на территории Липовского сельсовета Малосердобинского района».</w:t>
      </w:r>
    </w:p>
    <w:p w:rsidR="00D116EF" w:rsidRPr="00D116EF" w:rsidRDefault="00D116EF" w:rsidP="00D116EF">
      <w:pPr>
        <w:tabs>
          <w:tab w:val="left" w:pos="0"/>
        </w:tabs>
        <w:spacing w:after="0"/>
        <w:ind w:firstLine="36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3. Настоящее Решение опубликовать в информационном бюллетене «Сельские вести».</w:t>
      </w:r>
    </w:p>
    <w:p w:rsidR="00D116EF" w:rsidRPr="00D116EF" w:rsidRDefault="00D116EF" w:rsidP="00D116EF">
      <w:pPr>
        <w:tabs>
          <w:tab w:val="left" w:pos="-180"/>
          <w:tab w:val="left" w:pos="0"/>
        </w:tabs>
        <w:spacing w:after="0"/>
        <w:ind w:firstLine="36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4. Настоящее решение вступает в силу с 01.02.2021.</w:t>
      </w:r>
    </w:p>
    <w:p w:rsidR="00D116EF" w:rsidRPr="00D116EF" w:rsidRDefault="00D116EF" w:rsidP="00D116EF">
      <w:pPr>
        <w:tabs>
          <w:tab w:val="left" w:pos="-180"/>
          <w:tab w:val="left" w:pos="0"/>
        </w:tabs>
        <w:spacing w:after="0"/>
        <w:ind w:firstLine="36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5. Контроль за исполнением настоящего решения возложить на главу Липовского сельсовета.</w:t>
      </w:r>
    </w:p>
    <w:p w:rsidR="00D116EF" w:rsidRPr="00D116EF" w:rsidRDefault="00D116EF" w:rsidP="00D116EF">
      <w:pPr>
        <w:spacing w:after="0"/>
        <w:jc w:val="both"/>
        <w:rPr>
          <w:rFonts w:ascii="Times New Roman" w:hAnsi="Times New Roman" w:cs="Times New Roman"/>
          <w:color w:val="000000"/>
          <w:sz w:val="20"/>
          <w:szCs w:val="20"/>
        </w:rPr>
      </w:pPr>
    </w:p>
    <w:p w:rsidR="00D116EF" w:rsidRPr="00D116EF" w:rsidRDefault="00D116EF" w:rsidP="00D116EF">
      <w:pPr>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 xml:space="preserve">Глава </w:t>
      </w:r>
    </w:p>
    <w:p w:rsidR="00D116EF" w:rsidRPr="00D116EF" w:rsidRDefault="00D116EF" w:rsidP="00D116EF">
      <w:pPr>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Липовского сельсовета                                                                И.С. Бакунов</w:t>
      </w:r>
    </w:p>
    <w:p w:rsidR="00D116EF" w:rsidRPr="00D116EF" w:rsidRDefault="00D116EF" w:rsidP="00D116EF">
      <w:pPr>
        <w:spacing w:after="0"/>
        <w:jc w:val="right"/>
        <w:rPr>
          <w:rFonts w:ascii="Times New Roman" w:hAnsi="Times New Roman" w:cs="Times New Roman"/>
          <w:color w:val="000000"/>
          <w:sz w:val="20"/>
          <w:szCs w:val="20"/>
        </w:rPr>
      </w:pPr>
    </w:p>
    <w:p w:rsidR="00D116EF" w:rsidRPr="00D116EF" w:rsidRDefault="00D116EF" w:rsidP="00D116EF">
      <w:pPr>
        <w:spacing w:after="0"/>
        <w:jc w:val="right"/>
        <w:rPr>
          <w:rFonts w:ascii="Times New Roman" w:hAnsi="Times New Roman" w:cs="Times New Roman"/>
          <w:color w:val="000000"/>
          <w:sz w:val="20"/>
          <w:szCs w:val="20"/>
        </w:rPr>
      </w:pPr>
    </w:p>
    <w:p w:rsidR="00D116EF" w:rsidRPr="00D116EF" w:rsidRDefault="00D116EF" w:rsidP="00D116EF">
      <w:pPr>
        <w:spacing w:after="0"/>
        <w:jc w:val="right"/>
        <w:rPr>
          <w:rFonts w:ascii="Times New Roman" w:hAnsi="Times New Roman" w:cs="Times New Roman"/>
          <w:color w:val="000000"/>
          <w:sz w:val="20"/>
          <w:szCs w:val="20"/>
        </w:rPr>
      </w:pPr>
      <w:r w:rsidRPr="00D116EF">
        <w:rPr>
          <w:rFonts w:ascii="Times New Roman" w:hAnsi="Times New Roman" w:cs="Times New Roman"/>
          <w:color w:val="000000"/>
          <w:sz w:val="20"/>
          <w:szCs w:val="20"/>
        </w:rPr>
        <w:t xml:space="preserve">Приложение №1 </w:t>
      </w:r>
    </w:p>
    <w:p w:rsidR="00D116EF" w:rsidRPr="00D116EF" w:rsidRDefault="00D116EF" w:rsidP="00D116EF">
      <w:pPr>
        <w:spacing w:after="0"/>
        <w:jc w:val="right"/>
        <w:rPr>
          <w:rFonts w:ascii="Times New Roman" w:hAnsi="Times New Roman" w:cs="Times New Roman"/>
          <w:color w:val="000000"/>
          <w:sz w:val="20"/>
          <w:szCs w:val="20"/>
        </w:rPr>
      </w:pPr>
      <w:r w:rsidRPr="00D116EF">
        <w:rPr>
          <w:rFonts w:ascii="Times New Roman" w:hAnsi="Times New Roman" w:cs="Times New Roman"/>
          <w:color w:val="000000"/>
          <w:sz w:val="20"/>
          <w:szCs w:val="20"/>
        </w:rPr>
        <w:t>к решению Комитета местного самоуправления</w:t>
      </w:r>
    </w:p>
    <w:p w:rsidR="00D116EF" w:rsidRPr="00D116EF" w:rsidRDefault="00D116EF" w:rsidP="00D116EF">
      <w:pPr>
        <w:spacing w:after="0"/>
        <w:jc w:val="right"/>
        <w:rPr>
          <w:rFonts w:ascii="Times New Roman" w:hAnsi="Times New Roman" w:cs="Times New Roman"/>
          <w:color w:val="000000"/>
          <w:sz w:val="20"/>
          <w:szCs w:val="20"/>
          <w:shd w:val="clear" w:color="auto" w:fill="FFFFFF"/>
        </w:rPr>
      </w:pPr>
      <w:r w:rsidRPr="00D116EF">
        <w:rPr>
          <w:rFonts w:ascii="Times New Roman" w:hAnsi="Times New Roman" w:cs="Times New Roman"/>
          <w:color w:val="000000"/>
          <w:sz w:val="20"/>
          <w:szCs w:val="20"/>
        </w:rPr>
        <w:t>Липовского сельсовета</w:t>
      </w:r>
      <w:r w:rsidRPr="00D116EF">
        <w:rPr>
          <w:rFonts w:ascii="Times New Roman" w:hAnsi="Times New Roman" w:cs="Times New Roman"/>
          <w:color w:val="000000"/>
          <w:sz w:val="20"/>
          <w:szCs w:val="20"/>
          <w:shd w:val="clear" w:color="auto" w:fill="FFFFFF"/>
        </w:rPr>
        <w:t xml:space="preserve"> </w:t>
      </w:r>
    </w:p>
    <w:p w:rsidR="00D116EF" w:rsidRPr="00D116EF" w:rsidRDefault="00D116EF" w:rsidP="00D116EF">
      <w:pPr>
        <w:spacing w:after="0"/>
        <w:jc w:val="right"/>
        <w:rPr>
          <w:rFonts w:ascii="Times New Roman" w:hAnsi="Times New Roman" w:cs="Times New Roman"/>
          <w:color w:val="000000"/>
          <w:sz w:val="20"/>
          <w:szCs w:val="20"/>
          <w:shd w:val="clear" w:color="auto" w:fill="FFFFFF"/>
        </w:rPr>
      </w:pPr>
      <w:r w:rsidRPr="00D116EF">
        <w:rPr>
          <w:rFonts w:ascii="Times New Roman" w:hAnsi="Times New Roman" w:cs="Times New Roman"/>
          <w:color w:val="000000"/>
          <w:sz w:val="20"/>
          <w:szCs w:val="20"/>
          <w:shd w:val="clear" w:color="auto" w:fill="FFFFFF"/>
        </w:rPr>
        <w:t>от 29.01.2021  №79-32/3</w:t>
      </w:r>
    </w:p>
    <w:p w:rsidR="00D116EF" w:rsidRPr="00D116EF" w:rsidRDefault="00D116EF" w:rsidP="00D116EF">
      <w:pPr>
        <w:spacing w:after="0"/>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СОГЛАСОВАНО:</w:t>
      </w:r>
    </w:p>
    <w:p w:rsidR="00D116EF" w:rsidRPr="00D116EF" w:rsidRDefault="00D116EF" w:rsidP="00D116EF">
      <w:pPr>
        <w:spacing w:after="0"/>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Заместитель управляющего ОПФР</w:t>
      </w:r>
    </w:p>
    <w:p w:rsidR="00D116EF" w:rsidRPr="00D116EF" w:rsidRDefault="00D116EF" w:rsidP="00D116EF">
      <w:pPr>
        <w:spacing w:after="0"/>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по Пензенской области                                                                                 Л.А. Евдокимова</w:t>
      </w:r>
    </w:p>
    <w:p w:rsidR="00D116EF" w:rsidRPr="00D116EF" w:rsidRDefault="00D116EF" w:rsidP="00D116EF">
      <w:pPr>
        <w:spacing w:after="0"/>
        <w:rPr>
          <w:rFonts w:ascii="Times New Roman" w:hAnsi="Times New Roman" w:cs="Times New Roman"/>
          <w:b/>
          <w:color w:val="000000"/>
          <w:sz w:val="20"/>
          <w:szCs w:val="20"/>
        </w:rPr>
      </w:pPr>
    </w:p>
    <w:p w:rsidR="00D116EF" w:rsidRPr="00D116EF" w:rsidRDefault="00D116EF" w:rsidP="00D116EF">
      <w:pPr>
        <w:spacing w:after="0"/>
        <w:rPr>
          <w:rFonts w:ascii="Times New Roman" w:hAnsi="Times New Roman" w:cs="Times New Roman"/>
          <w:b/>
          <w:color w:val="000000"/>
          <w:sz w:val="20"/>
          <w:szCs w:val="20"/>
        </w:rPr>
      </w:pPr>
    </w:p>
    <w:p w:rsidR="00D116EF" w:rsidRPr="00D116EF" w:rsidRDefault="00D116EF" w:rsidP="00D116EF">
      <w:pPr>
        <w:spacing w:after="0"/>
        <w:rPr>
          <w:rFonts w:ascii="Times New Roman" w:hAnsi="Times New Roman" w:cs="Times New Roman"/>
          <w:b/>
          <w:sz w:val="20"/>
          <w:szCs w:val="20"/>
        </w:rPr>
      </w:pPr>
      <w:r w:rsidRPr="00D116EF">
        <w:rPr>
          <w:rFonts w:ascii="Times New Roman" w:hAnsi="Times New Roman" w:cs="Times New Roman"/>
          <w:b/>
          <w:sz w:val="20"/>
          <w:szCs w:val="20"/>
        </w:rPr>
        <w:t xml:space="preserve">Управляющий ГУ Пензенское региональное </w:t>
      </w:r>
    </w:p>
    <w:p w:rsidR="00D116EF" w:rsidRPr="00D116EF" w:rsidRDefault="00D116EF" w:rsidP="00D116EF">
      <w:pPr>
        <w:spacing w:after="0"/>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 xml:space="preserve">отделение Фонда социального страхования РФ                                     В.Г. Христолюбов             </w:t>
      </w:r>
    </w:p>
    <w:p w:rsidR="00D116EF" w:rsidRPr="00D116EF" w:rsidRDefault="00D116EF" w:rsidP="00D116EF">
      <w:pPr>
        <w:spacing w:after="0"/>
        <w:rPr>
          <w:rFonts w:ascii="Times New Roman" w:hAnsi="Times New Roman" w:cs="Times New Roman"/>
          <w:b/>
          <w:color w:val="000000"/>
          <w:sz w:val="20"/>
          <w:szCs w:val="20"/>
        </w:rPr>
      </w:pPr>
    </w:p>
    <w:p w:rsidR="00D116EF" w:rsidRPr="00D116EF" w:rsidRDefault="00D116EF" w:rsidP="00D116EF">
      <w:pPr>
        <w:spacing w:after="0"/>
        <w:rPr>
          <w:rFonts w:ascii="Times New Roman" w:hAnsi="Times New Roman" w:cs="Times New Roman"/>
          <w:b/>
          <w:color w:val="000000"/>
          <w:sz w:val="20"/>
          <w:szCs w:val="20"/>
        </w:rPr>
      </w:pPr>
    </w:p>
    <w:p w:rsidR="00D116EF" w:rsidRPr="00D116EF" w:rsidRDefault="00D116EF" w:rsidP="00D116EF">
      <w:pPr>
        <w:spacing w:after="0"/>
        <w:rPr>
          <w:rFonts w:ascii="Times New Roman" w:hAnsi="Times New Roman" w:cs="Times New Roman"/>
          <w:b/>
          <w:color w:val="000000"/>
          <w:sz w:val="20"/>
          <w:szCs w:val="20"/>
        </w:rPr>
      </w:pPr>
      <w:r w:rsidRPr="00D116EF">
        <w:rPr>
          <w:rFonts w:ascii="Times New Roman" w:hAnsi="Times New Roman" w:cs="Times New Roman"/>
          <w:b/>
          <w:color w:val="000000"/>
          <w:sz w:val="20"/>
          <w:szCs w:val="20"/>
        </w:rPr>
        <w:lastRenderedPageBreak/>
        <w:t>Врио начальника Управления</w:t>
      </w:r>
    </w:p>
    <w:p w:rsidR="00D116EF" w:rsidRPr="00D116EF" w:rsidRDefault="00D116EF" w:rsidP="00D116EF">
      <w:pPr>
        <w:spacing w:after="0"/>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по регулированию тарифов</w:t>
      </w:r>
    </w:p>
    <w:p w:rsidR="00D116EF" w:rsidRPr="00D116EF" w:rsidRDefault="00D116EF" w:rsidP="00D116EF">
      <w:pPr>
        <w:spacing w:after="0"/>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и энергосбережению Пензенской области                                              Д.И. Сагайдачный</w:t>
      </w:r>
    </w:p>
    <w:p w:rsidR="00D116EF" w:rsidRPr="00D116EF" w:rsidRDefault="00D116EF" w:rsidP="00D116EF">
      <w:pPr>
        <w:spacing w:after="0"/>
        <w:jc w:val="both"/>
        <w:rPr>
          <w:rFonts w:ascii="Times New Roman" w:hAnsi="Times New Roman" w:cs="Times New Roman"/>
          <w:color w:val="000000"/>
          <w:sz w:val="20"/>
          <w:szCs w:val="20"/>
        </w:rPr>
      </w:pPr>
    </w:p>
    <w:p w:rsidR="00D116EF" w:rsidRPr="00D116EF" w:rsidRDefault="00D116EF" w:rsidP="00D116EF">
      <w:pPr>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Стоимость услуг, предоставляемых согласно</w:t>
      </w:r>
      <w:r w:rsidRPr="00D116EF">
        <w:rPr>
          <w:rFonts w:ascii="Times New Roman" w:hAnsi="Times New Roman" w:cs="Times New Roman"/>
          <w:color w:val="000000"/>
          <w:sz w:val="20"/>
          <w:szCs w:val="20"/>
        </w:rPr>
        <w:t xml:space="preserve"> </w:t>
      </w:r>
      <w:r w:rsidRPr="00D116EF">
        <w:rPr>
          <w:rFonts w:ascii="Times New Roman" w:hAnsi="Times New Roman" w:cs="Times New Roman"/>
          <w:b/>
          <w:color w:val="000000"/>
          <w:sz w:val="20"/>
          <w:szCs w:val="20"/>
        </w:rPr>
        <w:t xml:space="preserve">гарантированному перечню услуг </w:t>
      </w:r>
    </w:p>
    <w:p w:rsidR="00D116EF" w:rsidRPr="00D116EF" w:rsidRDefault="00D116EF" w:rsidP="00D116EF">
      <w:pPr>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по погребению в соответствии со статьей 9 ФЗ от 12.01.1996 №8-ФЗ «О погребении и похоронном деле»</w:t>
      </w:r>
    </w:p>
    <w:tbl>
      <w:tblPr>
        <w:tblW w:w="9660" w:type="dxa"/>
        <w:tblInd w:w="-45" w:type="dxa"/>
        <w:tblLayout w:type="fixed"/>
        <w:tblLook w:val="0000"/>
      </w:tblPr>
      <w:tblGrid>
        <w:gridCol w:w="484"/>
        <w:gridCol w:w="7061"/>
        <w:gridCol w:w="2115"/>
      </w:tblGrid>
      <w:tr w:rsidR="00D116EF" w:rsidRPr="00D116EF" w:rsidTr="00AB5D20">
        <w:trPr>
          <w:trHeight w:val="390"/>
        </w:trPr>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w:t>
            </w:r>
          </w:p>
          <w:p w:rsidR="00D116EF" w:rsidRPr="00D116EF" w:rsidRDefault="00D116EF" w:rsidP="00D116EF">
            <w:pPr>
              <w:spacing w:after="0"/>
              <w:jc w:val="center"/>
              <w:rPr>
                <w:rFonts w:ascii="Times New Roman" w:hAnsi="Times New Roman" w:cs="Times New Roman"/>
                <w:b/>
                <w:color w:val="000000"/>
                <w:sz w:val="20"/>
                <w:szCs w:val="20"/>
              </w:rPr>
            </w:pP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Наименование услуг</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Тариф, руб.</w:t>
            </w:r>
          </w:p>
        </w:tc>
      </w:tr>
      <w:tr w:rsidR="00D116EF" w:rsidRPr="00D116EF" w:rsidTr="00AB5D20">
        <w:trPr>
          <w:trHeight w:val="405"/>
        </w:trPr>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1.</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 xml:space="preserve">Оформление документов, необходимых для погребения </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color w:val="000000"/>
                <w:sz w:val="20"/>
                <w:szCs w:val="20"/>
              </w:rPr>
            </w:pPr>
            <w:r w:rsidRPr="00D116EF">
              <w:rPr>
                <w:rFonts w:ascii="Times New Roman" w:hAnsi="Times New Roman" w:cs="Times New Roman"/>
                <w:color w:val="000000"/>
                <w:sz w:val="20"/>
                <w:szCs w:val="20"/>
              </w:rPr>
              <w:t>Бесплатно</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2.</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autoSpaceDE w:val="0"/>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Предоставление и доставка гроба и других предметов, необходимых для погребения</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sz w:val="20"/>
                <w:szCs w:val="20"/>
              </w:rPr>
            </w:pPr>
            <w:r w:rsidRPr="00D116EF">
              <w:rPr>
                <w:rFonts w:ascii="Times New Roman" w:hAnsi="Times New Roman" w:cs="Times New Roman"/>
                <w:sz w:val="20"/>
                <w:szCs w:val="20"/>
              </w:rPr>
              <w:t>4350,99</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3.</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Перевозка тела (останков) умершего на кладбище (в крематорий)</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sz w:val="20"/>
                <w:szCs w:val="20"/>
              </w:rPr>
            </w:pPr>
            <w:r w:rsidRPr="00D116EF">
              <w:rPr>
                <w:rFonts w:ascii="Times New Roman" w:hAnsi="Times New Roman" w:cs="Times New Roman"/>
                <w:sz w:val="20"/>
                <w:szCs w:val="20"/>
              </w:rPr>
              <w:t>1096,27</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4.</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Погребение (кремация с последующей выдачей урны с прахом)</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sz w:val="20"/>
                <w:szCs w:val="20"/>
              </w:rPr>
            </w:pPr>
            <w:r w:rsidRPr="00D116EF">
              <w:rPr>
                <w:rFonts w:ascii="Times New Roman" w:hAnsi="Times New Roman" w:cs="Times New Roman"/>
                <w:sz w:val="20"/>
                <w:szCs w:val="20"/>
              </w:rPr>
              <w:t>977,72</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5.</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Итого:</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sz w:val="20"/>
                <w:szCs w:val="20"/>
              </w:rPr>
            </w:pPr>
            <w:r w:rsidRPr="00D116EF">
              <w:rPr>
                <w:rFonts w:ascii="Times New Roman" w:hAnsi="Times New Roman" w:cs="Times New Roman"/>
                <w:b/>
                <w:sz w:val="20"/>
                <w:szCs w:val="20"/>
              </w:rPr>
              <w:t>6424,98</w:t>
            </w:r>
          </w:p>
        </w:tc>
      </w:tr>
    </w:tbl>
    <w:p w:rsidR="00D116EF" w:rsidRPr="00D116EF" w:rsidRDefault="00D116EF" w:rsidP="00D116EF">
      <w:pPr>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Стоимость услуг, предоставляемых согласно</w:t>
      </w:r>
      <w:r w:rsidRPr="00D116EF">
        <w:rPr>
          <w:rFonts w:ascii="Times New Roman" w:hAnsi="Times New Roman" w:cs="Times New Roman"/>
          <w:color w:val="000000"/>
          <w:sz w:val="20"/>
          <w:szCs w:val="20"/>
        </w:rPr>
        <w:t xml:space="preserve"> </w:t>
      </w:r>
      <w:r w:rsidRPr="00D116EF">
        <w:rPr>
          <w:rFonts w:ascii="Times New Roman" w:hAnsi="Times New Roman" w:cs="Times New Roman"/>
          <w:b/>
          <w:color w:val="000000"/>
          <w:sz w:val="20"/>
          <w:szCs w:val="20"/>
        </w:rPr>
        <w:t xml:space="preserve">гарантированному перечню услуг </w:t>
      </w:r>
    </w:p>
    <w:p w:rsidR="00D116EF" w:rsidRPr="00D116EF" w:rsidRDefault="00D116EF" w:rsidP="00D116EF">
      <w:pPr>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по погребению в соответствии со статьей 12 ФЗ от 12.01.1996 №8-ФЗ «О погребении и похоронном деле»</w:t>
      </w:r>
    </w:p>
    <w:tbl>
      <w:tblPr>
        <w:tblW w:w="9660" w:type="dxa"/>
        <w:tblInd w:w="-45" w:type="dxa"/>
        <w:tblLayout w:type="fixed"/>
        <w:tblLook w:val="0000"/>
      </w:tblPr>
      <w:tblGrid>
        <w:gridCol w:w="484"/>
        <w:gridCol w:w="7061"/>
        <w:gridCol w:w="2115"/>
      </w:tblGrid>
      <w:tr w:rsidR="00D116EF" w:rsidRPr="00D116EF" w:rsidTr="00AB5D20">
        <w:trPr>
          <w:trHeight w:val="390"/>
        </w:trPr>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w:t>
            </w:r>
          </w:p>
          <w:p w:rsidR="00D116EF" w:rsidRPr="00D116EF" w:rsidRDefault="00D116EF" w:rsidP="00D116EF">
            <w:pPr>
              <w:spacing w:after="0"/>
              <w:jc w:val="center"/>
              <w:rPr>
                <w:rFonts w:ascii="Times New Roman" w:hAnsi="Times New Roman" w:cs="Times New Roman"/>
                <w:b/>
                <w:color w:val="000000"/>
                <w:sz w:val="20"/>
                <w:szCs w:val="20"/>
              </w:rPr>
            </w:pP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Наименование услуг</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Тариф, руб.</w:t>
            </w:r>
          </w:p>
        </w:tc>
      </w:tr>
      <w:tr w:rsidR="00D116EF" w:rsidRPr="00D116EF" w:rsidTr="00AB5D20">
        <w:trPr>
          <w:trHeight w:val="390"/>
        </w:trPr>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1.</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 xml:space="preserve">Оформление документов, необходимых для погребения </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color w:val="000000"/>
                <w:sz w:val="20"/>
                <w:szCs w:val="20"/>
              </w:rPr>
            </w:pPr>
            <w:r w:rsidRPr="00D116EF">
              <w:rPr>
                <w:rFonts w:ascii="Times New Roman" w:hAnsi="Times New Roman" w:cs="Times New Roman"/>
                <w:color w:val="000000"/>
                <w:sz w:val="20"/>
                <w:szCs w:val="20"/>
              </w:rPr>
              <w:t>Бесплатно</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2.</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autoSpaceDE w:val="0"/>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Облачение тела</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sz w:val="20"/>
                <w:szCs w:val="20"/>
              </w:rPr>
            </w:pPr>
            <w:r w:rsidRPr="00D116EF">
              <w:rPr>
                <w:rFonts w:ascii="Times New Roman" w:hAnsi="Times New Roman" w:cs="Times New Roman"/>
                <w:sz w:val="20"/>
                <w:szCs w:val="20"/>
              </w:rPr>
              <w:t>519,78</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3.</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Предоставление гроба</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sz w:val="20"/>
                <w:szCs w:val="20"/>
              </w:rPr>
            </w:pPr>
            <w:r w:rsidRPr="00D116EF">
              <w:rPr>
                <w:rFonts w:ascii="Times New Roman" w:hAnsi="Times New Roman" w:cs="Times New Roman"/>
                <w:sz w:val="20"/>
                <w:szCs w:val="20"/>
              </w:rPr>
              <w:t>2164,70</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4.</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Перевозка умершего на кладбище (в крематорий)</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sz w:val="20"/>
                <w:szCs w:val="20"/>
              </w:rPr>
            </w:pPr>
            <w:r w:rsidRPr="00D116EF">
              <w:rPr>
                <w:rFonts w:ascii="Times New Roman" w:hAnsi="Times New Roman" w:cs="Times New Roman"/>
                <w:sz w:val="20"/>
                <w:szCs w:val="20"/>
              </w:rPr>
              <w:t>1268,16</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5.</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Погребение</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sz w:val="20"/>
                <w:szCs w:val="20"/>
              </w:rPr>
            </w:pPr>
            <w:r w:rsidRPr="00D116EF">
              <w:rPr>
                <w:rFonts w:ascii="Times New Roman" w:hAnsi="Times New Roman" w:cs="Times New Roman"/>
                <w:sz w:val="20"/>
                <w:szCs w:val="20"/>
              </w:rPr>
              <w:t>2472,34</w:t>
            </w:r>
          </w:p>
        </w:tc>
      </w:tr>
      <w:tr w:rsidR="00D116EF" w:rsidRPr="00D116EF" w:rsidTr="00AB5D20">
        <w:tc>
          <w:tcPr>
            <w:tcW w:w="484"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6.</w:t>
            </w:r>
          </w:p>
        </w:tc>
        <w:tc>
          <w:tcPr>
            <w:tcW w:w="7061" w:type="dxa"/>
            <w:tcBorders>
              <w:top w:val="single" w:sz="4" w:space="0" w:color="000000"/>
              <w:left w:val="single" w:sz="4" w:space="0" w:color="000000"/>
              <w:bottom w:val="single" w:sz="4" w:space="0" w:color="000000"/>
            </w:tcBorders>
            <w:shd w:val="clear" w:color="auto" w:fill="auto"/>
          </w:tcPr>
          <w:p w:rsidR="00D116EF" w:rsidRPr="00D116EF" w:rsidRDefault="00D116EF" w:rsidP="00D116EF">
            <w:pPr>
              <w:snapToGrid w:val="0"/>
              <w:spacing w:after="0"/>
              <w:jc w:val="both"/>
              <w:rPr>
                <w:rFonts w:ascii="Times New Roman" w:hAnsi="Times New Roman" w:cs="Times New Roman"/>
                <w:b/>
                <w:color w:val="000000"/>
                <w:sz w:val="20"/>
                <w:szCs w:val="20"/>
              </w:rPr>
            </w:pPr>
            <w:r w:rsidRPr="00D116EF">
              <w:rPr>
                <w:rFonts w:ascii="Times New Roman" w:hAnsi="Times New Roman" w:cs="Times New Roman"/>
                <w:b/>
                <w:color w:val="000000"/>
                <w:sz w:val="20"/>
                <w:szCs w:val="20"/>
              </w:rPr>
              <w:t>Итого:</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rsidR="00D116EF" w:rsidRPr="00D116EF" w:rsidRDefault="00D116EF" w:rsidP="00D116EF">
            <w:pPr>
              <w:snapToGrid w:val="0"/>
              <w:spacing w:after="0"/>
              <w:jc w:val="center"/>
              <w:rPr>
                <w:rFonts w:ascii="Times New Roman" w:hAnsi="Times New Roman" w:cs="Times New Roman"/>
                <w:b/>
                <w:sz w:val="20"/>
                <w:szCs w:val="20"/>
              </w:rPr>
            </w:pPr>
            <w:r w:rsidRPr="00D116EF">
              <w:rPr>
                <w:rFonts w:ascii="Times New Roman" w:hAnsi="Times New Roman" w:cs="Times New Roman"/>
                <w:b/>
                <w:sz w:val="20"/>
                <w:szCs w:val="20"/>
              </w:rPr>
              <w:t>6424,98</w:t>
            </w:r>
          </w:p>
        </w:tc>
      </w:tr>
    </w:tbl>
    <w:p w:rsidR="00D116EF" w:rsidRPr="00D116EF" w:rsidRDefault="00D116EF" w:rsidP="00D116EF">
      <w:pPr>
        <w:spacing w:after="0"/>
        <w:ind w:firstLine="68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Стоимость услуг, предоставляемых согласно гарантированному перечню услуг по погребению, определяется ОМС на основании экономической обоснованности установленной стоимости гарантированных услуг по погребению и по согласованию с соответствующими отделениями Пенсионного фонда РФ, Фонда социального страхования РФ, а также с органами государственной власти субъектов РФ и возмещается специализированной службе по вопросам похоронного дела в 10-дневный срок.</w:t>
      </w:r>
    </w:p>
    <w:p w:rsidR="00D116EF" w:rsidRPr="00D116EF" w:rsidRDefault="00D116EF" w:rsidP="00D116EF">
      <w:pPr>
        <w:spacing w:after="0"/>
        <w:jc w:val="center"/>
        <w:rPr>
          <w:rFonts w:ascii="Times New Roman" w:hAnsi="Times New Roman" w:cs="Times New Roman"/>
          <w:b/>
          <w:bCs/>
          <w:color w:val="000000"/>
          <w:sz w:val="20"/>
          <w:szCs w:val="20"/>
        </w:rPr>
      </w:pPr>
      <w:r w:rsidRPr="00D116EF">
        <w:rPr>
          <w:rFonts w:ascii="Times New Roman" w:hAnsi="Times New Roman" w:cs="Times New Roman"/>
          <w:b/>
          <w:bCs/>
          <w:color w:val="000000"/>
          <w:sz w:val="20"/>
          <w:szCs w:val="20"/>
        </w:rPr>
        <w:t>Требования к качеству услуг и предметов, необходимых для погребения</w:t>
      </w:r>
    </w:p>
    <w:p w:rsidR="00D116EF" w:rsidRPr="00D116EF" w:rsidRDefault="00D116EF" w:rsidP="00D116EF">
      <w:pPr>
        <w:spacing w:after="0"/>
        <w:ind w:firstLine="68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1. Предметы, необходимые для погребения, изготавливаемые и реализуемые специализированной службой, должны иметь гигиенические сертификаты на сырье и материалы.</w:t>
      </w:r>
    </w:p>
    <w:p w:rsidR="00D116EF" w:rsidRPr="00D116EF" w:rsidRDefault="00D116EF" w:rsidP="00D116EF">
      <w:pPr>
        <w:spacing w:after="0"/>
        <w:ind w:firstLine="68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2. Транспортные средства должны соответствовать санитарным нормам и требованиям, существующим для данного вида перевозок.</w:t>
      </w:r>
    </w:p>
    <w:p w:rsidR="00D116EF" w:rsidRPr="00D116EF" w:rsidRDefault="00D116EF" w:rsidP="00D116EF">
      <w:pPr>
        <w:spacing w:after="0"/>
        <w:ind w:firstLine="680"/>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3. Перевозка тела умершего на кладбище осуществляется специализированным автотранспортом.</w:t>
      </w:r>
    </w:p>
    <w:p w:rsidR="00D116EF" w:rsidRPr="00D116EF" w:rsidRDefault="00D116EF" w:rsidP="00D116EF">
      <w:pPr>
        <w:spacing w:after="0"/>
        <w:ind w:firstLine="680"/>
        <w:jc w:val="both"/>
        <w:rPr>
          <w:rFonts w:ascii="Times New Roman" w:hAnsi="Times New Roman" w:cs="Times New Roman"/>
          <w:sz w:val="20"/>
          <w:szCs w:val="20"/>
        </w:rPr>
      </w:pPr>
      <w:r w:rsidRPr="00D116EF">
        <w:rPr>
          <w:rFonts w:ascii="Times New Roman" w:hAnsi="Times New Roman" w:cs="Times New Roman"/>
          <w:color w:val="000000"/>
          <w:sz w:val="20"/>
          <w:szCs w:val="20"/>
        </w:rPr>
        <w:t>4.  Оформление погребения производится только на основании предъявленного свидетельства о смерти, выданного органами ЗАГСа.</w:t>
      </w:r>
    </w:p>
    <w:p w:rsidR="00225316" w:rsidRDefault="00225316" w:rsidP="00D116EF">
      <w:pPr>
        <w:widowControl w:val="0"/>
        <w:suppressAutoHyphens/>
        <w:autoSpaceDE w:val="0"/>
        <w:spacing w:after="0" w:line="240" w:lineRule="auto"/>
        <w:rPr>
          <w:lang w:eastAsia="hi-IN" w:bidi="hi-IN"/>
        </w:rPr>
      </w:pPr>
    </w:p>
    <w:p w:rsidR="00D116EF" w:rsidRPr="00D116EF" w:rsidRDefault="00D116EF" w:rsidP="00D116EF">
      <w:pPr>
        <w:autoSpaceDE w:val="0"/>
        <w:autoSpaceDN w:val="0"/>
        <w:adjustRightInd w:val="0"/>
        <w:spacing w:after="0"/>
        <w:ind w:firstLine="709"/>
        <w:jc w:val="center"/>
        <w:rPr>
          <w:rFonts w:ascii="Times New Roman" w:hAnsi="Times New Roman" w:cs="Times New Roman"/>
          <w:b/>
          <w:color w:val="FF0000"/>
          <w:sz w:val="20"/>
          <w:szCs w:val="20"/>
        </w:rPr>
      </w:pPr>
      <w:r>
        <w:rPr>
          <w:rFonts w:ascii="Times New Roman" w:hAnsi="Times New Roman" w:cs="Times New Roman"/>
          <w:b/>
          <w:sz w:val="20"/>
          <w:szCs w:val="20"/>
        </w:rPr>
        <w:t>Решение Комитета местного самоуправления</w:t>
      </w:r>
      <w:r w:rsidRPr="006A69D8">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6A69D8">
        <w:rPr>
          <w:rFonts w:ascii="Times New Roman" w:hAnsi="Times New Roman" w:cs="Times New Roman"/>
          <w:b/>
          <w:sz w:val="20"/>
          <w:szCs w:val="20"/>
        </w:rPr>
        <w:t xml:space="preserve"> Липовского сельсовета Малосердобинского района Пензенской области от </w:t>
      </w:r>
      <w:r>
        <w:rPr>
          <w:rFonts w:ascii="Times New Roman" w:hAnsi="Times New Roman" w:cs="Times New Roman"/>
          <w:b/>
          <w:sz w:val="20"/>
          <w:szCs w:val="20"/>
        </w:rPr>
        <w:t>29.01.2021</w:t>
      </w:r>
      <w:r w:rsidRPr="006A69D8">
        <w:rPr>
          <w:rFonts w:ascii="Times New Roman" w:hAnsi="Times New Roman" w:cs="Times New Roman"/>
          <w:b/>
          <w:sz w:val="20"/>
          <w:szCs w:val="20"/>
        </w:rPr>
        <w:t xml:space="preserve"> №</w:t>
      </w:r>
      <w:r>
        <w:rPr>
          <w:rFonts w:ascii="Times New Roman" w:hAnsi="Times New Roman" w:cs="Times New Roman"/>
          <w:b/>
          <w:sz w:val="20"/>
          <w:szCs w:val="20"/>
        </w:rPr>
        <w:t>80-32/3</w:t>
      </w:r>
      <w:r w:rsidRPr="007B4D06">
        <w:rPr>
          <w:rFonts w:ascii="Times New Roman" w:hAnsi="Times New Roman" w:cs="Times New Roman"/>
          <w:b/>
          <w:sz w:val="20"/>
          <w:szCs w:val="20"/>
        </w:rPr>
        <w:t xml:space="preserve"> </w:t>
      </w:r>
      <w:r w:rsidRPr="00D116EF">
        <w:rPr>
          <w:rFonts w:ascii="Times New Roman" w:hAnsi="Times New Roman" w:cs="Times New Roman"/>
          <w:b/>
          <w:sz w:val="20"/>
          <w:szCs w:val="20"/>
        </w:rPr>
        <w:t xml:space="preserve">«Об утверждении прогнозного плана приватизации муниципального имущества </w:t>
      </w:r>
      <w:r w:rsidRPr="00D116EF">
        <w:rPr>
          <w:rFonts w:ascii="Times New Roman" w:hAnsi="Times New Roman" w:cs="Times New Roman"/>
          <w:b/>
          <w:color w:val="000000"/>
          <w:sz w:val="20"/>
          <w:szCs w:val="20"/>
        </w:rPr>
        <w:t>Липовского сельсовета Малосердобинского района Пензенской области</w:t>
      </w:r>
      <w:r w:rsidRPr="00D116EF">
        <w:rPr>
          <w:rFonts w:ascii="Times New Roman" w:hAnsi="Times New Roman" w:cs="Times New Roman"/>
          <w:b/>
          <w:sz w:val="20"/>
          <w:szCs w:val="20"/>
        </w:rPr>
        <w:t xml:space="preserve"> на 2021 год</w:t>
      </w:r>
      <w:r w:rsidRPr="00D116EF">
        <w:rPr>
          <w:rFonts w:ascii="Times New Roman" w:hAnsi="Times New Roman" w:cs="Times New Roman"/>
          <w:b/>
          <w:color w:val="FF0000"/>
          <w:sz w:val="20"/>
          <w:szCs w:val="20"/>
        </w:rPr>
        <w:t xml:space="preserve"> </w:t>
      </w:r>
    </w:p>
    <w:p w:rsidR="00D116EF" w:rsidRPr="00D116EF" w:rsidRDefault="00D116EF" w:rsidP="00D116EF">
      <w:pPr>
        <w:autoSpaceDE w:val="0"/>
        <w:autoSpaceDN w:val="0"/>
        <w:adjustRightInd w:val="0"/>
        <w:spacing w:after="0"/>
        <w:ind w:firstLine="709"/>
        <w:jc w:val="center"/>
        <w:rPr>
          <w:rFonts w:ascii="Times New Roman" w:hAnsi="Times New Roman" w:cs="Times New Roman"/>
          <w:b/>
          <w:sz w:val="20"/>
          <w:szCs w:val="20"/>
        </w:rPr>
      </w:pPr>
    </w:p>
    <w:p w:rsidR="00D116EF" w:rsidRPr="00D116EF" w:rsidRDefault="00D116EF" w:rsidP="00D116EF">
      <w:pPr>
        <w:pStyle w:val="211"/>
        <w:ind w:firstLine="708"/>
        <w:rPr>
          <w:sz w:val="20"/>
        </w:rPr>
      </w:pPr>
      <w:r w:rsidRPr="00D116EF">
        <w:rPr>
          <w:sz w:val="20"/>
        </w:rPr>
        <w:t>В соответствии Федеральным законом от 21.12.2001 № 178-ФЗ «О приватизации государственного и муниципального имущества»</w:t>
      </w:r>
      <w:r w:rsidRPr="00D116EF">
        <w:rPr>
          <w:b/>
          <w:sz w:val="20"/>
        </w:rPr>
        <w:t xml:space="preserve"> </w:t>
      </w:r>
      <w:r w:rsidRPr="00D116EF">
        <w:rPr>
          <w:sz w:val="20"/>
        </w:rPr>
        <w:t>(с последующими изменениями),  решением Комитета местного самоуправления Липовского сельсовета    Малосердобинского района от 25.03.2014 № 195-56/1 «Об утверждении Порядка управления и распоряжения имуществом, находящимся в собственности Липовского сельсовета Малосердобинского района»,  руководствуясь ст. 20 Устава Липовского сельсовета Малосердобинского района, -</w:t>
      </w:r>
    </w:p>
    <w:p w:rsidR="00D116EF" w:rsidRPr="00D116EF" w:rsidRDefault="00D116EF" w:rsidP="00D116EF">
      <w:pPr>
        <w:pStyle w:val="211"/>
        <w:rPr>
          <w:sz w:val="20"/>
        </w:rPr>
      </w:pPr>
    </w:p>
    <w:p w:rsidR="00D116EF" w:rsidRPr="00D116EF" w:rsidRDefault="00D116EF" w:rsidP="00D116EF">
      <w:pPr>
        <w:spacing w:after="0"/>
        <w:ind w:left="77"/>
        <w:jc w:val="center"/>
        <w:rPr>
          <w:rFonts w:ascii="Times New Roman" w:hAnsi="Times New Roman" w:cs="Times New Roman"/>
          <w:b/>
          <w:sz w:val="20"/>
          <w:szCs w:val="20"/>
        </w:rPr>
      </w:pPr>
      <w:r w:rsidRPr="00D116EF">
        <w:rPr>
          <w:rFonts w:ascii="Times New Roman" w:hAnsi="Times New Roman" w:cs="Times New Roman"/>
          <w:b/>
          <w:sz w:val="20"/>
          <w:szCs w:val="20"/>
        </w:rPr>
        <w:t>Комитет местного самоуправления РЕШИЛ:</w:t>
      </w:r>
    </w:p>
    <w:p w:rsidR="00D116EF" w:rsidRPr="00D116EF" w:rsidRDefault="00D116EF" w:rsidP="00D116EF">
      <w:pPr>
        <w:spacing w:after="0"/>
        <w:ind w:left="77"/>
        <w:jc w:val="center"/>
        <w:rPr>
          <w:rFonts w:ascii="Times New Roman" w:hAnsi="Times New Roman" w:cs="Times New Roman"/>
          <w:sz w:val="20"/>
          <w:szCs w:val="20"/>
        </w:rPr>
      </w:pPr>
    </w:p>
    <w:p w:rsidR="00D116EF" w:rsidRPr="00D116EF" w:rsidRDefault="00D116EF" w:rsidP="002264B2">
      <w:pPr>
        <w:numPr>
          <w:ilvl w:val="0"/>
          <w:numId w:val="3"/>
        </w:numPr>
        <w:tabs>
          <w:tab w:val="clear" w:pos="1080"/>
        </w:tabs>
        <w:spacing w:after="0" w:line="240" w:lineRule="auto"/>
        <w:ind w:left="0" w:firstLine="720"/>
        <w:jc w:val="both"/>
        <w:rPr>
          <w:rFonts w:ascii="Times New Roman" w:hAnsi="Times New Roman" w:cs="Times New Roman"/>
          <w:sz w:val="20"/>
          <w:szCs w:val="20"/>
        </w:rPr>
      </w:pPr>
      <w:r w:rsidRPr="00D116EF">
        <w:rPr>
          <w:rFonts w:ascii="Times New Roman" w:hAnsi="Times New Roman" w:cs="Times New Roman"/>
          <w:sz w:val="20"/>
          <w:szCs w:val="20"/>
        </w:rPr>
        <w:t>Утвердить прилагаемый прогнозный план приватизации муниципального имущества Липовского сельсовета Малосердобинского района</w:t>
      </w:r>
      <w:r w:rsidRPr="00D116EF">
        <w:rPr>
          <w:rFonts w:ascii="Times New Roman" w:hAnsi="Times New Roman" w:cs="Times New Roman"/>
          <w:color w:val="FF0000"/>
          <w:sz w:val="20"/>
          <w:szCs w:val="20"/>
        </w:rPr>
        <w:t xml:space="preserve"> </w:t>
      </w:r>
      <w:r w:rsidRPr="00D116EF">
        <w:rPr>
          <w:rFonts w:ascii="Times New Roman" w:hAnsi="Times New Roman" w:cs="Times New Roman"/>
          <w:color w:val="000000"/>
          <w:sz w:val="20"/>
          <w:szCs w:val="20"/>
        </w:rPr>
        <w:t>Пензенской области</w:t>
      </w:r>
      <w:r w:rsidRPr="00D116EF">
        <w:rPr>
          <w:rFonts w:ascii="Times New Roman" w:hAnsi="Times New Roman" w:cs="Times New Roman"/>
          <w:sz w:val="20"/>
          <w:szCs w:val="20"/>
        </w:rPr>
        <w:t xml:space="preserve"> на 2021 год. </w:t>
      </w:r>
    </w:p>
    <w:p w:rsidR="00D116EF" w:rsidRPr="00D116EF" w:rsidRDefault="00D116EF" w:rsidP="002264B2">
      <w:pPr>
        <w:numPr>
          <w:ilvl w:val="0"/>
          <w:numId w:val="3"/>
        </w:numPr>
        <w:spacing w:after="0" w:line="240" w:lineRule="auto"/>
        <w:jc w:val="both"/>
        <w:rPr>
          <w:rFonts w:ascii="Times New Roman" w:hAnsi="Times New Roman" w:cs="Times New Roman"/>
          <w:sz w:val="20"/>
          <w:szCs w:val="20"/>
        </w:rPr>
      </w:pPr>
      <w:r w:rsidRPr="00D116EF">
        <w:rPr>
          <w:rFonts w:ascii="Times New Roman" w:hAnsi="Times New Roman" w:cs="Times New Roman"/>
          <w:sz w:val="20"/>
          <w:szCs w:val="20"/>
        </w:rPr>
        <w:t>Признать утратившим   силу  решение Комитета местного самоуправления Липовского сельсовета Малосердобинского района Пензенской области  от 07.04.2020 №41-15/3 «Об утверждении</w:t>
      </w:r>
      <w:r w:rsidRPr="00D116EF">
        <w:rPr>
          <w:rFonts w:ascii="Times New Roman" w:hAnsi="Times New Roman" w:cs="Times New Roman"/>
          <w:b/>
          <w:sz w:val="20"/>
          <w:szCs w:val="20"/>
        </w:rPr>
        <w:t xml:space="preserve"> </w:t>
      </w:r>
      <w:r w:rsidRPr="00D116EF">
        <w:rPr>
          <w:rFonts w:ascii="Times New Roman" w:hAnsi="Times New Roman" w:cs="Times New Roman"/>
          <w:sz w:val="20"/>
          <w:szCs w:val="20"/>
        </w:rPr>
        <w:t xml:space="preserve">прогнозного плана приватизации муниципального имущества </w:t>
      </w:r>
      <w:r w:rsidRPr="00D116EF">
        <w:rPr>
          <w:rFonts w:ascii="Times New Roman" w:hAnsi="Times New Roman" w:cs="Times New Roman"/>
          <w:color w:val="000000"/>
          <w:sz w:val="20"/>
          <w:szCs w:val="20"/>
        </w:rPr>
        <w:t>Липовского сельсовета Малосердобинского района Пензенской области</w:t>
      </w:r>
      <w:r w:rsidRPr="00D116EF">
        <w:rPr>
          <w:rFonts w:ascii="Times New Roman" w:hAnsi="Times New Roman" w:cs="Times New Roman"/>
          <w:sz w:val="20"/>
          <w:szCs w:val="20"/>
        </w:rPr>
        <w:t xml:space="preserve"> на 2020год».</w:t>
      </w:r>
    </w:p>
    <w:p w:rsidR="00D116EF" w:rsidRPr="00D116EF" w:rsidRDefault="00D116EF" w:rsidP="00D116EF">
      <w:pPr>
        <w:autoSpaceDE w:val="0"/>
        <w:autoSpaceDN w:val="0"/>
        <w:adjustRightInd w:val="0"/>
        <w:spacing w:after="0"/>
        <w:jc w:val="both"/>
        <w:rPr>
          <w:rFonts w:ascii="Times New Roman" w:hAnsi="Times New Roman" w:cs="Times New Roman"/>
          <w:sz w:val="20"/>
          <w:szCs w:val="20"/>
        </w:rPr>
      </w:pPr>
      <w:r w:rsidRPr="00D116EF">
        <w:rPr>
          <w:rFonts w:ascii="Times New Roman" w:hAnsi="Times New Roman" w:cs="Times New Roman"/>
          <w:sz w:val="20"/>
          <w:szCs w:val="20"/>
        </w:rPr>
        <w:lastRenderedPageBreak/>
        <w:t xml:space="preserve">            3. Настоящее решение опубликовать в информационном бюллетене «Сельские вести».</w:t>
      </w:r>
    </w:p>
    <w:p w:rsidR="00D116EF" w:rsidRPr="00D116EF" w:rsidRDefault="00D116EF" w:rsidP="00D116EF">
      <w:pPr>
        <w:autoSpaceDE w:val="0"/>
        <w:autoSpaceDN w:val="0"/>
        <w:adjustRightInd w:val="0"/>
        <w:spacing w:after="0"/>
        <w:ind w:firstLine="709"/>
        <w:jc w:val="both"/>
        <w:rPr>
          <w:rFonts w:ascii="Times New Roman" w:hAnsi="Times New Roman" w:cs="Times New Roman"/>
          <w:sz w:val="20"/>
          <w:szCs w:val="20"/>
        </w:rPr>
      </w:pPr>
      <w:r w:rsidRPr="00D116EF">
        <w:rPr>
          <w:rFonts w:ascii="Times New Roman" w:hAnsi="Times New Roman" w:cs="Times New Roman"/>
          <w:sz w:val="20"/>
          <w:szCs w:val="20"/>
        </w:rPr>
        <w:t xml:space="preserve"> 4.  </w:t>
      </w:r>
      <w:r w:rsidRPr="00D116EF">
        <w:rPr>
          <w:rFonts w:ascii="Times New Roman" w:eastAsia="Arial" w:hAnsi="Times New Roman" w:cs="Times New Roman"/>
          <w:sz w:val="20"/>
          <w:szCs w:val="20"/>
        </w:rPr>
        <w:t>Настоящее решение вступает в силу на следующий день после дня его официального опубликования.</w:t>
      </w:r>
    </w:p>
    <w:p w:rsidR="00D116EF" w:rsidRPr="00D116EF" w:rsidRDefault="00D116EF" w:rsidP="00D116EF">
      <w:pPr>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xml:space="preserve">   5. Контроль за исполнением настоящего решения возложить на главу администрации Липовского сельсовета.</w:t>
      </w:r>
    </w:p>
    <w:p w:rsidR="00D116EF" w:rsidRPr="00D116EF" w:rsidRDefault="00D116EF" w:rsidP="00D116EF">
      <w:pPr>
        <w:spacing w:after="0"/>
        <w:ind w:left="360"/>
        <w:jc w:val="both"/>
        <w:rPr>
          <w:rFonts w:ascii="Times New Roman" w:hAnsi="Times New Roman" w:cs="Times New Roman"/>
          <w:sz w:val="20"/>
          <w:szCs w:val="20"/>
        </w:rPr>
      </w:pPr>
    </w:p>
    <w:p w:rsidR="00D116EF" w:rsidRPr="00D116EF" w:rsidRDefault="00D116EF" w:rsidP="00D116EF">
      <w:pPr>
        <w:spacing w:after="0"/>
        <w:jc w:val="both"/>
        <w:rPr>
          <w:rFonts w:ascii="Times New Roman" w:hAnsi="Times New Roman" w:cs="Times New Roman"/>
          <w:sz w:val="20"/>
          <w:szCs w:val="20"/>
        </w:rPr>
      </w:pPr>
      <w:r w:rsidRPr="00D116EF">
        <w:rPr>
          <w:rFonts w:ascii="Times New Roman" w:hAnsi="Times New Roman" w:cs="Times New Roman"/>
          <w:sz w:val="20"/>
          <w:szCs w:val="20"/>
        </w:rPr>
        <w:t xml:space="preserve"> Глава Липовского сельсовета</w:t>
      </w:r>
    </w:p>
    <w:p w:rsidR="00D116EF" w:rsidRPr="00D116EF" w:rsidRDefault="00D116EF" w:rsidP="00D116EF">
      <w:pPr>
        <w:spacing w:after="0"/>
        <w:jc w:val="both"/>
        <w:rPr>
          <w:rFonts w:ascii="Times New Roman" w:hAnsi="Times New Roman" w:cs="Times New Roman"/>
          <w:sz w:val="20"/>
          <w:szCs w:val="20"/>
        </w:rPr>
      </w:pPr>
      <w:r w:rsidRPr="00D116EF">
        <w:rPr>
          <w:rFonts w:ascii="Times New Roman" w:hAnsi="Times New Roman" w:cs="Times New Roman"/>
          <w:sz w:val="20"/>
          <w:szCs w:val="20"/>
        </w:rPr>
        <w:t xml:space="preserve"> Малосердобинского района                                                             И.С. Бакунов</w:t>
      </w:r>
    </w:p>
    <w:p w:rsidR="00D116EF" w:rsidRPr="00D116EF" w:rsidRDefault="00D116EF" w:rsidP="00D116EF">
      <w:pPr>
        <w:autoSpaceDE w:val="0"/>
        <w:autoSpaceDN w:val="0"/>
        <w:adjustRightInd w:val="0"/>
        <w:spacing w:after="0"/>
        <w:ind w:left="3969"/>
        <w:jc w:val="right"/>
        <w:rPr>
          <w:rFonts w:ascii="Times New Roman" w:hAnsi="Times New Roman" w:cs="Times New Roman"/>
          <w:sz w:val="20"/>
          <w:szCs w:val="20"/>
        </w:rPr>
      </w:pPr>
    </w:p>
    <w:p w:rsidR="00D116EF" w:rsidRPr="00D116EF" w:rsidRDefault="00D116EF" w:rsidP="00D116EF">
      <w:pPr>
        <w:spacing w:after="0" w:line="192" w:lineRule="auto"/>
        <w:ind w:left="6372"/>
        <w:jc w:val="right"/>
        <w:rPr>
          <w:rFonts w:ascii="Times New Roman" w:hAnsi="Times New Roman" w:cs="Times New Roman"/>
          <w:sz w:val="20"/>
          <w:szCs w:val="20"/>
        </w:rPr>
      </w:pPr>
      <w:r w:rsidRPr="00D116EF">
        <w:rPr>
          <w:rFonts w:ascii="Times New Roman" w:hAnsi="Times New Roman" w:cs="Times New Roman"/>
          <w:sz w:val="20"/>
          <w:szCs w:val="20"/>
        </w:rPr>
        <w:t>Утверждено</w:t>
      </w:r>
    </w:p>
    <w:p w:rsidR="00D116EF" w:rsidRPr="00D116EF" w:rsidRDefault="00D116EF" w:rsidP="00D116EF">
      <w:pPr>
        <w:spacing w:after="0" w:line="192" w:lineRule="auto"/>
        <w:jc w:val="right"/>
        <w:rPr>
          <w:rFonts w:ascii="Times New Roman" w:hAnsi="Times New Roman" w:cs="Times New Roman"/>
          <w:sz w:val="20"/>
          <w:szCs w:val="20"/>
        </w:rPr>
      </w:pPr>
      <w:r w:rsidRPr="00D116EF">
        <w:rPr>
          <w:rFonts w:ascii="Times New Roman" w:hAnsi="Times New Roman" w:cs="Times New Roman"/>
          <w:sz w:val="20"/>
          <w:szCs w:val="20"/>
        </w:rPr>
        <w:t xml:space="preserve">                                                                    решением  Комитета местного самоуправления </w:t>
      </w:r>
    </w:p>
    <w:p w:rsidR="00D116EF" w:rsidRPr="00D116EF" w:rsidRDefault="00D116EF" w:rsidP="00D116EF">
      <w:pPr>
        <w:spacing w:after="0" w:line="192" w:lineRule="auto"/>
        <w:jc w:val="right"/>
        <w:rPr>
          <w:rFonts w:ascii="Times New Roman" w:hAnsi="Times New Roman" w:cs="Times New Roman"/>
          <w:i/>
          <w:sz w:val="20"/>
          <w:szCs w:val="20"/>
        </w:rPr>
      </w:pPr>
      <w:r w:rsidRPr="00D116EF">
        <w:rPr>
          <w:rFonts w:ascii="Times New Roman" w:hAnsi="Times New Roman" w:cs="Times New Roman"/>
          <w:sz w:val="20"/>
          <w:szCs w:val="20"/>
        </w:rPr>
        <w:t xml:space="preserve">                                                                                    Липовского сельсовета Малосердобинского района</w:t>
      </w:r>
    </w:p>
    <w:p w:rsidR="00D116EF" w:rsidRPr="00D116EF" w:rsidRDefault="00D116EF" w:rsidP="00D116EF">
      <w:pPr>
        <w:autoSpaceDE w:val="0"/>
        <w:autoSpaceDN w:val="0"/>
        <w:adjustRightInd w:val="0"/>
        <w:spacing w:after="0"/>
        <w:ind w:firstLine="709"/>
        <w:jc w:val="right"/>
        <w:rPr>
          <w:rFonts w:ascii="Times New Roman" w:hAnsi="Times New Roman" w:cs="Times New Roman"/>
          <w:b/>
          <w:sz w:val="20"/>
          <w:szCs w:val="20"/>
        </w:rPr>
      </w:pPr>
      <w:r w:rsidRPr="00D116EF">
        <w:rPr>
          <w:rFonts w:ascii="Times New Roman" w:hAnsi="Times New Roman" w:cs="Times New Roman"/>
          <w:sz w:val="20"/>
          <w:szCs w:val="20"/>
        </w:rPr>
        <w:t xml:space="preserve">                                                          от      29.01.2021  №80-31/3    </w:t>
      </w:r>
    </w:p>
    <w:p w:rsidR="00D116EF" w:rsidRPr="00D116EF" w:rsidRDefault="00D116EF" w:rsidP="00D116EF">
      <w:pPr>
        <w:autoSpaceDE w:val="0"/>
        <w:autoSpaceDN w:val="0"/>
        <w:adjustRightInd w:val="0"/>
        <w:spacing w:after="0"/>
        <w:ind w:firstLine="709"/>
        <w:jc w:val="right"/>
        <w:rPr>
          <w:rFonts w:ascii="Times New Roman" w:hAnsi="Times New Roman" w:cs="Times New Roman"/>
          <w:b/>
          <w:sz w:val="20"/>
          <w:szCs w:val="20"/>
        </w:rPr>
      </w:pPr>
    </w:p>
    <w:p w:rsidR="00D116EF" w:rsidRPr="00D116EF" w:rsidRDefault="00D116EF" w:rsidP="00D116EF">
      <w:pPr>
        <w:autoSpaceDE w:val="0"/>
        <w:autoSpaceDN w:val="0"/>
        <w:adjustRightInd w:val="0"/>
        <w:spacing w:after="0"/>
        <w:ind w:firstLine="709"/>
        <w:jc w:val="center"/>
        <w:rPr>
          <w:rFonts w:ascii="Times New Roman" w:hAnsi="Times New Roman" w:cs="Times New Roman"/>
          <w:b/>
          <w:color w:val="000000"/>
          <w:sz w:val="20"/>
          <w:szCs w:val="20"/>
        </w:rPr>
      </w:pPr>
      <w:r w:rsidRPr="00D116EF">
        <w:rPr>
          <w:rFonts w:ascii="Times New Roman" w:hAnsi="Times New Roman" w:cs="Times New Roman"/>
          <w:b/>
          <w:sz w:val="20"/>
          <w:szCs w:val="20"/>
        </w:rPr>
        <w:t xml:space="preserve">Прогнозный план приватизации муниципального имущества </w:t>
      </w:r>
      <w:r w:rsidRPr="00D116EF">
        <w:rPr>
          <w:rFonts w:ascii="Times New Roman" w:hAnsi="Times New Roman" w:cs="Times New Roman"/>
          <w:b/>
          <w:color w:val="000000"/>
          <w:sz w:val="20"/>
          <w:szCs w:val="20"/>
        </w:rPr>
        <w:t>Липовского сельсовета Малосердобинского района Пензенской области на 2021 год</w:t>
      </w:r>
    </w:p>
    <w:p w:rsidR="00D116EF" w:rsidRPr="00D116EF" w:rsidRDefault="00D116EF" w:rsidP="00D116EF">
      <w:pPr>
        <w:autoSpaceDE w:val="0"/>
        <w:autoSpaceDN w:val="0"/>
        <w:adjustRightInd w:val="0"/>
        <w:spacing w:after="0"/>
        <w:ind w:firstLine="709"/>
        <w:jc w:val="both"/>
        <w:rPr>
          <w:rFonts w:ascii="Times New Roman" w:hAnsi="Times New Roman" w:cs="Times New Roman"/>
          <w:sz w:val="20"/>
          <w:szCs w:val="20"/>
        </w:rPr>
      </w:pPr>
      <w:r w:rsidRPr="00D116EF">
        <w:rPr>
          <w:rFonts w:ascii="Times New Roman" w:hAnsi="Times New Roman" w:cs="Times New Roman"/>
          <w:b/>
          <w:color w:val="000000"/>
          <w:sz w:val="20"/>
          <w:szCs w:val="20"/>
        </w:rPr>
        <w:t xml:space="preserve"> </w:t>
      </w:r>
      <w:r w:rsidRPr="00D116EF">
        <w:rPr>
          <w:rFonts w:ascii="Times New Roman" w:hAnsi="Times New Roman" w:cs="Times New Roman"/>
          <w:color w:val="000000"/>
          <w:sz w:val="20"/>
          <w:szCs w:val="20"/>
        </w:rPr>
        <w:t>1. Прогнозный план приватизации муниципального имущества Липовского сельсовета Малосердобинского района Пензенской области (далее - прогнозный план) на 2021 год устанавливает организационные и правовые основы преобразования отношений собственности в Малосердобинском районе Пензенской области</w:t>
      </w:r>
      <w:r w:rsidRPr="00D116EF">
        <w:rPr>
          <w:rFonts w:ascii="Times New Roman" w:hAnsi="Times New Roman" w:cs="Times New Roman"/>
          <w:b/>
          <w:color w:val="000000"/>
          <w:sz w:val="20"/>
          <w:szCs w:val="20"/>
        </w:rPr>
        <w:t xml:space="preserve"> </w:t>
      </w:r>
      <w:r w:rsidRPr="00D116EF">
        <w:rPr>
          <w:rFonts w:ascii="Times New Roman" w:hAnsi="Times New Roman" w:cs="Times New Roman"/>
          <w:color w:val="000000"/>
          <w:sz w:val="20"/>
          <w:szCs w:val="20"/>
        </w:rPr>
        <w:t xml:space="preserve">с учетом Федеральных законов от 06.10.2003 </w:t>
      </w:r>
      <w:hyperlink r:id="rId9" w:history="1">
        <w:r w:rsidRPr="00D116EF">
          <w:rPr>
            <w:rStyle w:val="aa"/>
            <w:rFonts w:ascii="Times New Roman" w:hAnsi="Times New Roman" w:cs="Times New Roman"/>
            <w:color w:val="000000"/>
            <w:sz w:val="20"/>
            <w:szCs w:val="20"/>
          </w:rPr>
          <w:t>N 131-ФЗ</w:t>
        </w:r>
      </w:hyperlink>
      <w:r w:rsidRPr="00D116EF">
        <w:rPr>
          <w:rFonts w:ascii="Times New Roman" w:hAnsi="Times New Roman" w:cs="Times New Roman"/>
          <w:sz w:val="20"/>
          <w:szCs w:val="20"/>
        </w:rPr>
        <w:t xml:space="preserve"> "Об общих принципах организации местного самоуправления в Российской Федерации", от 21.12.2001 </w:t>
      </w:r>
      <w:hyperlink r:id="rId10" w:history="1">
        <w:r w:rsidRPr="00D116EF">
          <w:rPr>
            <w:rStyle w:val="aa"/>
            <w:rFonts w:ascii="Times New Roman" w:hAnsi="Times New Roman" w:cs="Times New Roman"/>
            <w:sz w:val="20"/>
            <w:szCs w:val="20"/>
          </w:rPr>
          <w:t>N 178-ФЗ</w:t>
        </w:r>
      </w:hyperlink>
      <w:r w:rsidRPr="00D116EF">
        <w:rPr>
          <w:rFonts w:ascii="Times New Roman" w:hAnsi="Times New Roman" w:cs="Times New Roman"/>
          <w:sz w:val="20"/>
          <w:szCs w:val="20"/>
        </w:rPr>
        <w:t xml:space="preserve"> "О приватизации государственного и муниципального имущества", от 22.07.2008 </w:t>
      </w:r>
      <w:hyperlink r:id="rId11" w:history="1">
        <w:r w:rsidRPr="00D116EF">
          <w:rPr>
            <w:rStyle w:val="aa"/>
            <w:rFonts w:ascii="Times New Roman" w:hAnsi="Times New Roman" w:cs="Times New Roman"/>
            <w:sz w:val="20"/>
            <w:szCs w:val="20"/>
          </w:rPr>
          <w:t>N 159-ФЗ</w:t>
        </w:r>
      </w:hyperlink>
      <w:r w:rsidRPr="00D116EF">
        <w:rPr>
          <w:rFonts w:ascii="Times New Roman" w:hAnsi="Times New Roman" w:cs="Times New Roman"/>
          <w:sz w:val="20"/>
          <w:szCs w:val="20"/>
        </w:rPr>
        <w:t xml:space="preserve">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посредством приватизации муниципального имущества, определяет имущество, подлежащее приватизации в 2019 году.</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xml:space="preserve">2. Прогнозный план разработан в соответствии с Федеральными законами от 21.12.2001 </w:t>
      </w:r>
      <w:hyperlink r:id="rId12" w:history="1">
        <w:r w:rsidRPr="00D116EF">
          <w:rPr>
            <w:rStyle w:val="aa"/>
            <w:rFonts w:ascii="Times New Roman" w:hAnsi="Times New Roman" w:cs="Times New Roman"/>
            <w:sz w:val="20"/>
            <w:szCs w:val="20"/>
          </w:rPr>
          <w:t>N 178-ФЗ</w:t>
        </w:r>
      </w:hyperlink>
      <w:r w:rsidRPr="00D116EF">
        <w:rPr>
          <w:rFonts w:ascii="Times New Roman" w:hAnsi="Times New Roman" w:cs="Times New Roman"/>
          <w:sz w:val="20"/>
          <w:szCs w:val="20"/>
        </w:rPr>
        <w:t xml:space="preserve"> "О приватизации государственного и муниципального имущества", от 22.07.2008 </w:t>
      </w:r>
      <w:hyperlink r:id="rId13" w:history="1">
        <w:r w:rsidRPr="00D116EF">
          <w:rPr>
            <w:rStyle w:val="aa"/>
            <w:rFonts w:ascii="Times New Roman" w:hAnsi="Times New Roman" w:cs="Times New Roman"/>
            <w:sz w:val="20"/>
            <w:szCs w:val="20"/>
          </w:rPr>
          <w:t>N 159-ФЗ</w:t>
        </w:r>
      </w:hyperlink>
      <w:r w:rsidRPr="00D116EF">
        <w:rPr>
          <w:rFonts w:ascii="Times New Roman" w:hAnsi="Times New Roman" w:cs="Times New Roman"/>
          <w:sz w:val="20"/>
          <w:szCs w:val="20"/>
        </w:rPr>
        <w:t xml:space="preserve">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иными нормативными правовыми актами о приватизации муниципального имущества.</w:t>
      </w:r>
    </w:p>
    <w:p w:rsidR="00D116EF" w:rsidRPr="00D116EF" w:rsidRDefault="00D116EF" w:rsidP="00D116EF">
      <w:pPr>
        <w:autoSpaceDE w:val="0"/>
        <w:autoSpaceDN w:val="0"/>
        <w:adjustRightInd w:val="0"/>
        <w:spacing w:after="0"/>
        <w:ind w:firstLine="540"/>
        <w:jc w:val="both"/>
        <w:rPr>
          <w:rFonts w:ascii="Times New Roman" w:hAnsi="Times New Roman" w:cs="Times New Roman"/>
          <w:color w:val="000000"/>
          <w:sz w:val="20"/>
          <w:szCs w:val="20"/>
        </w:rPr>
      </w:pPr>
      <w:r w:rsidRPr="00D116EF">
        <w:rPr>
          <w:rFonts w:ascii="Times New Roman" w:hAnsi="Times New Roman" w:cs="Times New Roman"/>
          <w:sz w:val="20"/>
          <w:szCs w:val="20"/>
        </w:rPr>
        <w:t xml:space="preserve">3. Прогнозный план распространяется на муниципальное имущество </w:t>
      </w:r>
      <w:r w:rsidRPr="00D116EF">
        <w:rPr>
          <w:rFonts w:ascii="Times New Roman" w:hAnsi="Times New Roman" w:cs="Times New Roman"/>
          <w:color w:val="000000"/>
          <w:sz w:val="20"/>
          <w:szCs w:val="20"/>
        </w:rPr>
        <w:t xml:space="preserve">Липовского сельсовета Малосердобинского района Пензенской области, за исключением имущества, указанного в </w:t>
      </w:r>
      <w:hyperlink r:id="rId14" w:history="1">
        <w:r w:rsidRPr="00D116EF">
          <w:rPr>
            <w:rStyle w:val="aa"/>
            <w:rFonts w:ascii="Times New Roman" w:hAnsi="Times New Roman" w:cs="Times New Roman"/>
            <w:color w:val="000000"/>
            <w:sz w:val="20"/>
            <w:szCs w:val="20"/>
          </w:rPr>
          <w:t>п. 2</w:t>
        </w:r>
      </w:hyperlink>
      <w:r w:rsidRPr="00D116EF">
        <w:rPr>
          <w:rFonts w:ascii="Times New Roman" w:hAnsi="Times New Roman" w:cs="Times New Roman"/>
          <w:color w:val="000000"/>
          <w:sz w:val="20"/>
          <w:szCs w:val="20"/>
        </w:rPr>
        <w:t xml:space="preserve">, </w:t>
      </w:r>
      <w:hyperlink r:id="rId15" w:history="1">
        <w:r w:rsidRPr="00D116EF">
          <w:rPr>
            <w:rStyle w:val="aa"/>
            <w:rFonts w:ascii="Times New Roman" w:hAnsi="Times New Roman" w:cs="Times New Roman"/>
            <w:color w:val="000000"/>
            <w:sz w:val="20"/>
            <w:szCs w:val="20"/>
          </w:rPr>
          <w:t>3 ст. 3</w:t>
        </w:r>
      </w:hyperlink>
      <w:r w:rsidRPr="00D116EF">
        <w:rPr>
          <w:rFonts w:ascii="Times New Roman" w:hAnsi="Times New Roman" w:cs="Times New Roman"/>
          <w:color w:val="000000"/>
          <w:sz w:val="20"/>
          <w:szCs w:val="20"/>
        </w:rPr>
        <w:t xml:space="preserve"> Федерального закона от 21.12.2001 N 178-ФЗ "О приватизации государственного и муниципального имущества". Приватизация муниципального имущества Липовского сельсовета Малосердобинского района Пензенской области будет направлена на решение следующих задач:</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оптимизация структуры муниципальной собственности;</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привлечение к участию в приватизации субъектов малого и среднего предпринимательства;</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приватизация предприятий и объектов муниципальной собственности одновременно с земельными участками, на которых они расположены, в целях повышения их стоимости и инвестиционной привлекательности;</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создание конкурентной среды;</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отчуждение или перепрофилирование муниципального имущества, не предназначенного для решения вопросов местного значения, и приведение структуры имущества в соответствие с нормами действующего законодательства о местном самоуправлении;</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поступление дополнительных доходов от приватизации в бюджет района.</w:t>
      </w:r>
    </w:p>
    <w:p w:rsidR="00D116EF" w:rsidRPr="00D116EF" w:rsidRDefault="00D116EF" w:rsidP="00D116EF">
      <w:pPr>
        <w:autoSpaceDE w:val="0"/>
        <w:autoSpaceDN w:val="0"/>
        <w:adjustRightInd w:val="0"/>
        <w:spacing w:after="0"/>
        <w:ind w:firstLine="540"/>
        <w:jc w:val="both"/>
        <w:rPr>
          <w:rFonts w:ascii="Times New Roman" w:hAnsi="Times New Roman" w:cs="Times New Roman"/>
          <w:sz w:val="20"/>
          <w:szCs w:val="20"/>
        </w:rPr>
      </w:pPr>
      <w:r w:rsidRPr="00D116EF">
        <w:rPr>
          <w:rFonts w:ascii="Times New Roman" w:hAnsi="Times New Roman" w:cs="Times New Roman"/>
          <w:sz w:val="20"/>
          <w:szCs w:val="20"/>
        </w:rPr>
        <w:t xml:space="preserve">4. Особенности участия субъектов малого и среднего предпринимательства в приватизации арендуемого муниципального недвижимого имущества установлены Федеральным </w:t>
      </w:r>
      <w:hyperlink r:id="rId16" w:history="1">
        <w:r w:rsidRPr="00D116EF">
          <w:rPr>
            <w:rStyle w:val="aa"/>
            <w:rFonts w:ascii="Times New Roman" w:hAnsi="Times New Roman" w:cs="Times New Roman"/>
            <w:sz w:val="20"/>
            <w:szCs w:val="20"/>
          </w:rPr>
          <w:t>законом</w:t>
        </w:r>
      </w:hyperlink>
      <w:r w:rsidRPr="00D116EF">
        <w:rPr>
          <w:rFonts w:ascii="Times New Roman" w:hAnsi="Times New Roman" w:cs="Times New Roman"/>
          <w:sz w:val="20"/>
          <w:szCs w:val="20"/>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116EF" w:rsidRPr="00D116EF" w:rsidRDefault="00D116EF" w:rsidP="00D116EF">
      <w:pPr>
        <w:autoSpaceDE w:val="0"/>
        <w:autoSpaceDN w:val="0"/>
        <w:adjustRightInd w:val="0"/>
        <w:spacing w:after="0"/>
        <w:ind w:firstLine="540"/>
        <w:jc w:val="both"/>
        <w:outlineLvl w:val="1"/>
        <w:rPr>
          <w:rFonts w:ascii="Times New Roman" w:hAnsi="Times New Roman" w:cs="Times New Roman"/>
          <w:color w:val="000000"/>
          <w:sz w:val="20"/>
          <w:szCs w:val="20"/>
        </w:rPr>
      </w:pPr>
      <w:r w:rsidRPr="00D116EF">
        <w:rPr>
          <w:rFonts w:ascii="Times New Roman" w:hAnsi="Times New Roman" w:cs="Times New Roman"/>
          <w:sz w:val="20"/>
          <w:szCs w:val="20"/>
        </w:rPr>
        <w:t xml:space="preserve">5. Приватизация объектов недвижимости, находящихся в муниципальной </w:t>
      </w:r>
      <w:r w:rsidRPr="00D116EF">
        <w:rPr>
          <w:rFonts w:ascii="Times New Roman" w:hAnsi="Times New Roman" w:cs="Times New Roman"/>
          <w:color w:val="000000"/>
          <w:sz w:val="20"/>
          <w:szCs w:val="20"/>
        </w:rPr>
        <w:t>собственности Липовского сельсовета Малосердобинского района Пензенской области:</w:t>
      </w:r>
    </w:p>
    <w:tbl>
      <w:tblPr>
        <w:tblpPr w:leftFromText="180" w:rightFromText="180" w:vertAnchor="text" w:horzAnchor="margin" w:tblpY="31"/>
        <w:tblW w:w="9843" w:type="dxa"/>
        <w:tblLayout w:type="fixed"/>
        <w:tblCellMar>
          <w:top w:w="75" w:type="dxa"/>
          <w:left w:w="0" w:type="dxa"/>
          <w:bottom w:w="75" w:type="dxa"/>
          <w:right w:w="0" w:type="dxa"/>
        </w:tblCellMar>
        <w:tblLook w:val="0000"/>
      </w:tblPr>
      <w:tblGrid>
        <w:gridCol w:w="639"/>
        <w:gridCol w:w="3619"/>
        <w:gridCol w:w="1276"/>
        <w:gridCol w:w="1758"/>
        <w:gridCol w:w="2551"/>
      </w:tblGrid>
      <w:tr w:rsidR="00D116EF" w:rsidRPr="00D116EF" w:rsidTr="00AB5D20">
        <w:trPr>
          <w:trHeight w:val="2224"/>
        </w:trPr>
        <w:tc>
          <w:tcPr>
            <w:tcW w:w="639"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lastRenderedPageBreak/>
              <w:t>N п/п</w:t>
            </w:r>
          </w:p>
        </w:tc>
        <w:tc>
          <w:tcPr>
            <w:tcW w:w="3619"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Наименование объекта</w:t>
            </w:r>
          </w:p>
        </w:tc>
        <w:tc>
          <w:tcPr>
            <w:tcW w:w="1276"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 xml:space="preserve">Местонахождение </w:t>
            </w:r>
          </w:p>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объекта</w:t>
            </w:r>
          </w:p>
        </w:tc>
        <w:tc>
          <w:tcPr>
            <w:tcW w:w="1758"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Прогноз объемов поступлений в бюджет Липовского сельсовета, тыс. руб.</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Способ</w:t>
            </w:r>
          </w:p>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 xml:space="preserve"> приватизации</w:t>
            </w:r>
          </w:p>
        </w:tc>
      </w:tr>
      <w:tr w:rsidR="00D116EF" w:rsidRPr="00D116EF" w:rsidTr="00AB5D20">
        <w:tc>
          <w:tcPr>
            <w:tcW w:w="639"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1</w:t>
            </w:r>
          </w:p>
        </w:tc>
        <w:tc>
          <w:tcPr>
            <w:tcW w:w="3619"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rPr>
                <w:rFonts w:ascii="Times New Roman" w:hAnsi="Times New Roman" w:cs="Times New Roman"/>
                <w:sz w:val="20"/>
                <w:szCs w:val="20"/>
              </w:rPr>
            </w:pPr>
            <w:r w:rsidRPr="00D116EF">
              <w:rPr>
                <w:rFonts w:ascii="Times New Roman" w:hAnsi="Times New Roman" w:cs="Times New Roman"/>
                <w:sz w:val="20"/>
                <w:szCs w:val="20"/>
              </w:rPr>
              <w:t>Нежилое здание (СДК),  общая площадь 778 кв.м., адрес (местонахождение): Пензенская область, Малосердобинский район, с. Липовка, ул. Школьная, д.11, с земельным участком площадью 4780 кв.м.,  категория земель: земли населенных пунктов, вид разрешенного использования: для обслуживания объекта, кадастровый № 58:17:0300202:31, расположенный: Пензенская область,  Малосердобинский район, с. Липовка, ул. Школьная, д.11.</w:t>
            </w:r>
          </w:p>
        </w:tc>
        <w:tc>
          <w:tcPr>
            <w:tcW w:w="1276"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 xml:space="preserve">Пензенская область, Малосердобинский район, с. Липовка,  ул. Школьная, д.11 </w:t>
            </w:r>
          </w:p>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 xml:space="preserve"> </w:t>
            </w:r>
          </w:p>
        </w:tc>
        <w:tc>
          <w:tcPr>
            <w:tcW w:w="1758" w:type="dxa"/>
            <w:tcBorders>
              <w:top w:val="single" w:sz="4" w:space="0" w:color="auto"/>
              <w:left w:val="single" w:sz="4" w:space="0" w:color="auto"/>
              <w:bottom w:val="single" w:sz="4" w:space="0" w:color="auto"/>
              <w:right w:val="single" w:sz="4" w:space="0" w:color="auto"/>
            </w:tcBorders>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700000</w:t>
            </w:r>
          </w:p>
        </w:tc>
        <w:tc>
          <w:tcPr>
            <w:tcW w:w="25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116EF" w:rsidRPr="00D116EF" w:rsidRDefault="00D116EF" w:rsidP="00D116EF">
            <w:pPr>
              <w:autoSpaceDE w:val="0"/>
              <w:autoSpaceDN w:val="0"/>
              <w:adjustRightInd w:val="0"/>
              <w:spacing w:after="0"/>
              <w:jc w:val="center"/>
              <w:rPr>
                <w:rFonts w:ascii="Times New Roman" w:hAnsi="Times New Roman" w:cs="Times New Roman"/>
                <w:sz w:val="20"/>
                <w:szCs w:val="20"/>
              </w:rPr>
            </w:pPr>
            <w:r w:rsidRPr="00D116EF">
              <w:rPr>
                <w:rFonts w:ascii="Times New Roman" w:hAnsi="Times New Roman" w:cs="Times New Roman"/>
                <w:sz w:val="20"/>
                <w:szCs w:val="20"/>
              </w:rPr>
              <w:t>согласно решению об условиях приватизации</w:t>
            </w:r>
          </w:p>
        </w:tc>
      </w:tr>
    </w:tbl>
    <w:p w:rsidR="00D116EF" w:rsidRDefault="00D116EF" w:rsidP="00D116EF">
      <w:pPr>
        <w:spacing w:after="0"/>
        <w:rPr>
          <w:rFonts w:ascii="Times New Roman" w:hAnsi="Times New Roman" w:cs="Times New Roman"/>
          <w:b/>
          <w:i/>
          <w:sz w:val="20"/>
          <w:szCs w:val="20"/>
          <w:lang w:eastAsia="en-US"/>
        </w:rPr>
      </w:pPr>
    </w:p>
    <w:p w:rsidR="00D116EF" w:rsidRPr="00D116EF" w:rsidRDefault="00D116EF" w:rsidP="00D116EF">
      <w:pPr>
        <w:spacing w:after="0"/>
        <w:jc w:val="center"/>
        <w:rPr>
          <w:rFonts w:ascii="Times New Roman" w:hAnsi="Times New Roman" w:cs="Times New Roman"/>
          <w:sz w:val="20"/>
          <w:szCs w:val="20"/>
        </w:rPr>
      </w:pPr>
      <w:r>
        <w:rPr>
          <w:rFonts w:ascii="Times New Roman" w:hAnsi="Times New Roman" w:cs="Times New Roman"/>
          <w:b/>
          <w:sz w:val="20"/>
          <w:szCs w:val="20"/>
        </w:rPr>
        <w:t>Решение Комитета местного самоуправления</w:t>
      </w:r>
      <w:r w:rsidRPr="006A69D8">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6A69D8">
        <w:rPr>
          <w:rFonts w:ascii="Times New Roman" w:hAnsi="Times New Roman" w:cs="Times New Roman"/>
          <w:b/>
          <w:sz w:val="20"/>
          <w:szCs w:val="20"/>
        </w:rPr>
        <w:t xml:space="preserve"> Липовского сельсовета Малосердобинского района Пензенской области от </w:t>
      </w:r>
      <w:r>
        <w:rPr>
          <w:rFonts w:ascii="Times New Roman" w:hAnsi="Times New Roman" w:cs="Times New Roman"/>
          <w:b/>
          <w:sz w:val="20"/>
          <w:szCs w:val="20"/>
        </w:rPr>
        <w:t>29.01.2021</w:t>
      </w:r>
      <w:r w:rsidRPr="006A69D8">
        <w:rPr>
          <w:rFonts w:ascii="Times New Roman" w:hAnsi="Times New Roman" w:cs="Times New Roman"/>
          <w:b/>
          <w:sz w:val="20"/>
          <w:szCs w:val="20"/>
        </w:rPr>
        <w:t xml:space="preserve"> №</w:t>
      </w:r>
      <w:r>
        <w:rPr>
          <w:rFonts w:ascii="Times New Roman" w:hAnsi="Times New Roman" w:cs="Times New Roman"/>
          <w:b/>
          <w:sz w:val="20"/>
          <w:szCs w:val="20"/>
        </w:rPr>
        <w:t>81-32/</w:t>
      </w:r>
      <w:r w:rsidRPr="00D116EF">
        <w:rPr>
          <w:rFonts w:ascii="Times New Roman" w:hAnsi="Times New Roman" w:cs="Times New Roman"/>
          <w:b/>
          <w:sz w:val="20"/>
          <w:szCs w:val="20"/>
        </w:rPr>
        <w:t>3 «О проекте решения Комитета местного самоуправления Липовского сельсовета Малосердобинского района Пензенской области «О внесении изменений в Устав Липовского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сельсовета Малосердобинского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района Пензенской области»</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и статьей</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20 Устава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 xml:space="preserve">сельсовета Малосердобинского района Пензенской области, </w:t>
      </w:r>
    </w:p>
    <w:p w:rsidR="00D116EF" w:rsidRPr="00D116EF" w:rsidRDefault="00D116EF" w:rsidP="00D116EF">
      <w:pPr>
        <w:spacing w:after="0"/>
        <w:ind w:firstLine="720"/>
        <w:jc w:val="center"/>
        <w:rPr>
          <w:rFonts w:ascii="Times New Roman" w:hAnsi="Times New Roman" w:cs="Times New Roman"/>
          <w:b/>
          <w:sz w:val="20"/>
          <w:szCs w:val="20"/>
        </w:rPr>
      </w:pPr>
      <w:r w:rsidRPr="00D116EF">
        <w:rPr>
          <w:rFonts w:ascii="Times New Roman" w:hAnsi="Times New Roman" w:cs="Times New Roman"/>
          <w:b/>
          <w:sz w:val="20"/>
          <w:szCs w:val="20"/>
        </w:rPr>
        <w:t>Комитет местного самоуправления Липовского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сельсовета Малосердобинского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района Пензенской области</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решил:</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1. Одобрить проект решения Комитета местного самоуправления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района Пензенской области «О внесении изменений в Устав</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 района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Пензенской области».</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2. Назначить публичные слушания по проекту решения Комитета местного самоуправления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района Пензенской области «О внесении изменений в Устав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 xml:space="preserve">района Пензенской области» на «19» февраля 2021 года. </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Место проведения публичных слушаний Администрация Липовского сельсовета в 10 часов 00 минут.</w:t>
      </w:r>
    </w:p>
    <w:p w:rsidR="00D116EF" w:rsidRPr="00D116EF" w:rsidRDefault="00D116EF" w:rsidP="00D116EF">
      <w:pPr>
        <w:spacing w:after="0"/>
        <w:ind w:firstLine="720"/>
        <w:jc w:val="both"/>
        <w:rPr>
          <w:rFonts w:ascii="Times New Roman" w:hAnsi="Times New Roman" w:cs="Times New Roman"/>
          <w:sz w:val="20"/>
          <w:szCs w:val="20"/>
          <w:shd w:val="clear" w:color="auto" w:fill="FFFFFF"/>
        </w:rPr>
      </w:pPr>
      <w:r w:rsidRPr="00D116EF">
        <w:rPr>
          <w:rFonts w:ascii="Times New Roman" w:hAnsi="Times New Roman" w:cs="Times New Roman"/>
          <w:sz w:val="20"/>
          <w:szCs w:val="20"/>
        </w:rPr>
        <w:t>3. Утвердить организационный комитет по проведению публичных слушаний:</w:t>
      </w:r>
    </w:p>
    <w:p w:rsidR="00D116EF" w:rsidRPr="00D116EF" w:rsidRDefault="00D116EF" w:rsidP="00D116EF">
      <w:pPr>
        <w:pStyle w:val="a0"/>
        <w:ind w:firstLine="737"/>
        <w:rPr>
          <w:sz w:val="20"/>
        </w:rPr>
      </w:pPr>
      <w:r w:rsidRPr="00D116EF">
        <w:rPr>
          <w:sz w:val="20"/>
          <w:shd w:val="clear" w:color="auto" w:fill="FFFFFF"/>
        </w:rPr>
        <w:t xml:space="preserve">- </w:t>
      </w:r>
      <w:r w:rsidRPr="00D116EF">
        <w:rPr>
          <w:sz w:val="20"/>
        </w:rPr>
        <w:t>Кривоножкин Алексей Александрович - глава администрации (по</w:t>
      </w:r>
      <w:r w:rsidRPr="00D116EF">
        <w:rPr>
          <w:sz w:val="20"/>
          <w:shd w:val="clear" w:color="auto" w:fill="FFFF00"/>
        </w:rPr>
        <w:t xml:space="preserve"> </w:t>
      </w:r>
      <w:r w:rsidRPr="00D116EF">
        <w:rPr>
          <w:sz w:val="20"/>
        </w:rPr>
        <w:t>согласованию);</w:t>
      </w:r>
    </w:p>
    <w:p w:rsidR="00D116EF" w:rsidRPr="00D116EF" w:rsidRDefault="00D116EF" w:rsidP="00D116EF">
      <w:pPr>
        <w:pStyle w:val="a0"/>
        <w:shd w:val="clear" w:color="auto" w:fill="FFFFFF"/>
        <w:ind w:firstLine="737"/>
        <w:rPr>
          <w:sz w:val="20"/>
          <w:shd w:val="clear" w:color="auto" w:fill="FFFFFF"/>
        </w:rPr>
      </w:pPr>
      <w:r w:rsidRPr="00D116EF">
        <w:rPr>
          <w:sz w:val="20"/>
          <w:shd w:val="clear" w:color="auto" w:fill="FFFFFF"/>
        </w:rPr>
        <w:t>- Дарюшина Галина Михайловна - специалист администрации (по согласованию);</w:t>
      </w:r>
    </w:p>
    <w:p w:rsidR="00D116EF" w:rsidRPr="00D116EF" w:rsidRDefault="00D116EF" w:rsidP="00D116EF">
      <w:pPr>
        <w:pStyle w:val="a0"/>
        <w:shd w:val="clear" w:color="auto" w:fill="FFFFFF"/>
        <w:ind w:firstLine="737"/>
        <w:rPr>
          <w:sz w:val="20"/>
          <w:shd w:val="clear" w:color="auto" w:fill="FFFFFF"/>
        </w:rPr>
      </w:pPr>
      <w:r w:rsidRPr="00D116EF">
        <w:rPr>
          <w:sz w:val="20"/>
          <w:shd w:val="clear" w:color="auto" w:fill="FFFFFF"/>
        </w:rPr>
        <w:t>- Филина Елена Викторовна - депутат Комитета местного самоуправления;</w:t>
      </w:r>
    </w:p>
    <w:p w:rsidR="00D116EF" w:rsidRPr="00D116EF" w:rsidRDefault="00D116EF" w:rsidP="00D116EF">
      <w:pPr>
        <w:pStyle w:val="a0"/>
        <w:shd w:val="clear" w:color="auto" w:fill="FFFFFF"/>
        <w:ind w:firstLine="737"/>
        <w:rPr>
          <w:sz w:val="20"/>
          <w:shd w:val="clear" w:color="auto" w:fill="FFFFFF"/>
        </w:rPr>
      </w:pPr>
      <w:r w:rsidRPr="00D116EF">
        <w:rPr>
          <w:sz w:val="20"/>
          <w:shd w:val="clear" w:color="auto" w:fill="FFFFFF"/>
        </w:rPr>
        <w:t>- Сергеева Наталья Ивановна - депутат Комитета местного самоуправления;</w:t>
      </w:r>
    </w:p>
    <w:p w:rsidR="00D116EF" w:rsidRPr="00D116EF" w:rsidRDefault="00D116EF" w:rsidP="00D116EF">
      <w:pPr>
        <w:pStyle w:val="a0"/>
        <w:shd w:val="clear" w:color="auto" w:fill="FFFFFF"/>
        <w:ind w:firstLine="737"/>
        <w:rPr>
          <w:sz w:val="20"/>
          <w:shd w:val="clear" w:color="auto" w:fill="FFFFFF"/>
        </w:rPr>
      </w:pPr>
      <w:r w:rsidRPr="00D116EF">
        <w:rPr>
          <w:sz w:val="20"/>
          <w:shd w:val="clear" w:color="auto" w:fill="FFFFFF"/>
        </w:rPr>
        <w:t>- Воробьева Екатерина Александровна- депутат Комитета местного самоуправления;</w:t>
      </w:r>
    </w:p>
    <w:p w:rsidR="00D116EF" w:rsidRPr="00D116EF" w:rsidRDefault="00D116EF" w:rsidP="00D116EF">
      <w:pPr>
        <w:pStyle w:val="a0"/>
        <w:shd w:val="clear" w:color="auto" w:fill="FFFFFF"/>
        <w:ind w:firstLine="737"/>
        <w:rPr>
          <w:sz w:val="20"/>
        </w:rPr>
      </w:pPr>
      <w:r w:rsidRPr="00D116EF">
        <w:rPr>
          <w:sz w:val="20"/>
          <w:shd w:val="clear" w:color="auto" w:fill="FFFFFF"/>
        </w:rPr>
        <w:t>- Бакунов Иван Степанович – глава Липовского сельсовета;</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 xml:space="preserve">4. Первое заседание организационного комитета провести </w:t>
      </w:r>
      <w:r w:rsidRPr="00D116EF">
        <w:rPr>
          <w:rFonts w:ascii="Times New Roman" w:hAnsi="Times New Roman" w:cs="Times New Roman"/>
          <w:sz w:val="20"/>
          <w:szCs w:val="20"/>
        </w:rPr>
        <w:br/>
      </w:r>
      <w:r w:rsidRPr="00D116EF">
        <w:rPr>
          <w:rFonts w:ascii="Times New Roman" w:hAnsi="Times New Roman" w:cs="Times New Roman"/>
          <w:spacing w:val="-20"/>
          <w:sz w:val="20"/>
          <w:szCs w:val="20"/>
        </w:rPr>
        <w:t>«01» февраля 2021 года</w:t>
      </w:r>
      <w:r w:rsidRPr="00D116EF">
        <w:rPr>
          <w:rFonts w:ascii="Times New Roman" w:hAnsi="Times New Roman" w:cs="Times New Roman"/>
          <w:sz w:val="20"/>
          <w:szCs w:val="20"/>
        </w:rPr>
        <w:t>.</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5. Учет предложений граждан по проекту решения Комитета местного самоуправления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района Пензенской области «О внесении изменений в Устав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района Пензенской области» ведется в порядке, установленном решением Комитета местного самоуправления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 xml:space="preserve">района Пензенской области </w:t>
      </w:r>
      <w:r w:rsidRPr="00D116EF">
        <w:rPr>
          <w:rFonts w:ascii="Times New Roman" w:hAnsi="Times New Roman" w:cs="Times New Roman"/>
          <w:color w:val="000000"/>
          <w:sz w:val="20"/>
          <w:szCs w:val="20"/>
        </w:rPr>
        <w:t>от 23.03.2011 №6-1/</w:t>
      </w:r>
      <w:r w:rsidRPr="00D116EF">
        <w:rPr>
          <w:rFonts w:ascii="Times New Roman" w:hAnsi="Times New Roman" w:cs="Times New Roman"/>
          <w:color w:val="000000"/>
          <w:sz w:val="20"/>
          <w:szCs w:val="20"/>
          <w:shd w:val="clear" w:color="auto" w:fill="FFFFFF"/>
        </w:rPr>
        <w:t>1 «Об утверждении Порядка учёта предложений граждан по проекту Устава Липовского сельсовета, проекту решения Комитета местного самоуправления «О внесении изменений и дополнений в Устав Липовского сельсовета», а также о порядке участия граждан в его обсуждении».</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6. Предложения граждан по проекту решения Комитета местного самоуправления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района Пензенской области «О внесении изменений в Устав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района Пензенской области» принимаются в администрации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 xml:space="preserve">сельсовета по адресу: </w:t>
      </w:r>
      <w:r w:rsidRPr="00D116EF">
        <w:rPr>
          <w:rFonts w:ascii="Times New Roman" w:hAnsi="Times New Roman" w:cs="Times New Roman"/>
          <w:sz w:val="20"/>
          <w:szCs w:val="20"/>
        </w:rPr>
        <w:lastRenderedPageBreak/>
        <w:t>с. Марьевка ул. Школьная,1,</w:t>
      </w:r>
      <w:r w:rsidRPr="00D116EF">
        <w:rPr>
          <w:rFonts w:ascii="Times New Roman" w:hAnsi="Times New Roman" w:cs="Times New Roman"/>
          <w:sz w:val="20"/>
          <w:szCs w:val="20"/>
          <w:shd w:val="clear" w:color="auto" w:fill="FFFFFF"/>
        </w:rPr>
        <w:t xml:space="preserve"> с </w:t>
      </w:r>
      <w:r w:rsidRPr="00D116EF">
        <w:rPr>
          <w:rFonts w:ascii="Times New Roman" w:hAnsi="Times New Roman" w:cs="Times New Roman"/>
          <w:sz w:val="20"/>
          <w:szCs w:val="20"/>
        </w:rPr>
        <w:t>«1» февраля 2021 года по «18» февраля 2021 года с 9 до 16 часов (с 12 до 13 часов перерыв на обед).</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 xml:space="preserve">7. Настоящее решение опубликовать в информационном бюллетене «Сельские вести» </w:t>
      </w:r>
    </w:p>
    <w:p w:rsidR="00D116EF" w:rsidRPr="00D116EF" w:rsidRDefault="00D116EF" w:rsidP="00D116EF">
      <w:pPr>
        <w:spacing w:after="0"/>
        <w:ind w:firstLine="720"/>
        <w:jc w:val="both"/>
        <w:rPr>
          <w:rFonts w:ascii="Times New Roman" w:hAnsi="Times New Roman" w:cs="Times New Roman"/>
          <w:sz w:val="20"/>
          <w:szCs w:val="20"/>
        </w:rPr>
      </w:pPr>
      <w:r w:rsidRPr="00D116EF">
        <w:rPr>
          <w:rFonts w:ascii="Times New Roman" w:hAnsi="Times New Roman" w:cs="Times New Roman"/>
          <w:sz w:val="20"/>
          <w:szCs w:val="20"/>
        </w:rPr>
        <w:t>8. Контроль за выполнением настоящего решения возложить на главу</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Малосердобинского района</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 xml:space="preserve">Пензенской </w:t>
      </w:r>
      <w:r w:rsidRPr="00D116EF">
        <w:rPr>
          <w:rFonts w:ascii="Times New Roman" w:hAnsi="Times New Roman" w:cs="Times New Roman"/>
          <w:spacing w:val="-20"/>
          <w:sz w:val="20"/>
          <w:szCs w:val="20"/>
        </w:rPr>
        <w:t>области.</w:t>
      </w:r>
    </w:p>
    <w:p w:rsidR="00D116EF" w:rsidRPr="00D116EF" w:rsidRDefault="00D116EF" w:rsidP="00D116EF">
      <w:pPr>
        <w:pStyle w:val="12"/>
        <w:ind w:firstLine="720"/>
        <w:jc w:val="both"/>
        <w:rPr>
          <w:rFonts w:ascii="Times New Roman" w:hAnsi="Times New Roman" w:cs="Times New Roman"/>
          <w:sz w:val="20"/>
          <w:szCs w:val="20"/>
        </w:rPr>
      </w:pPr>
    </w:p>
    <w:p w:rsidR="00D116EF" w:rsidRPr="00D116EF" w:rsidRDefault="00D116EF" w:rsidP="00D116EF">
      <w:pPr>
        <w:spacing w:after="0"/>
        <w:rPr>
          <w:rFonts w:ascii="Times New Roman" w:hAnsi="Times New Roman" w:cs="Times New Roman"/>
          <w:sz w:val="20"/>
          <w:szCs w:val="20"/>
        </w:rPr>
      </w:pPr>
      <w:r w:rsidRPr="00D116EF">
        <w:rPr>
          <w:rFonts w:ascii="Times New Roman" w:hAnsi="Times New Roman" w:cs="Times New Roman"/>
          <w:sz w:val="20"/>
          <w:szCs w:val="20"/>
        </w:rPr>
        <w:t>Глава</w:t>
      </w:r>
    </w:p>
    <w:p w:rsidR="00D116EF" w:rsidRPr="00D116EF" w:rsidRDefault="00D116EF" w:rsidP="00D116EF">
      <w:pPr>
        <w:spacing w:after="0"/>
        <w:rPr>
          <w:rFonts w:ascii="Times New Roman" w:hAnsi="Times New Roman" w:cs="Times New Roman"/>
          <w:sz w:val="20"/>
          <w:szCs w:val="20"/>
        </w:rPr>
      </w:pPr>
      <w:r w:rsidRPr="00D116EF">
        <w:rPr>
          <w:rFonts w:ascii="Times New Roman" w:hAnsi="Times New Roman" w:cs="Times New Roman"/>
          <w:sz w:val="20"/>
          <w:szCs w:val="20"/>
        </w:rPr>
        <w:t xml:space="preserve"> Липовского сельсовета                                                И.С. Бакунов                                  </w:t>
      </w:r>
    </w:p>
    <w:p w:rsidR="00D116EF" w:rsidRPr="00D116EF" w:rsidRDefault="00D116EF" w:rsidP="00D116EF">
      <w:pPr>
        <w:spacing w:after="0"/>
        <w:jc w:val="center"/>
        <w:rPr>
          <w:rFonts w:ascii="Times New Roman" w:hAnsi="Times New Roman" w:cs="Times New Roman"/>
          <w:sz w:val="20"/>
          <w:szCs w:val="20"/>
        </w:rPr>
      </w:pPr>
    </w:p>
    <w:p w:rsidR="00D116EF" w:rsidRPr="00D116EF" w:rsidRDefault="00D116EF" w:rsidP="00D116EF">
      <w:pPr>
        <w:spacing w:after="0"/>
        <w:jc w:val="center"/>
        <w:rPr>
          <w:rFonts w:ascii="Times New Roman" w:hAnsi="Times New Roman" w:cs="Times New Roman"/>
          <w:sz w:val="20"/>
          <w:szCs w:val="20"/>
        </w:rPr>
      </w:pPr>
    </w:p>
    <w:p w:rsidR="00D116EF" w:rsidRPr="00D116EF" w:rsidRDefault="00D116EF" w:rsidP="00D116EF">
      <w:pPr>
        <w:spacing w:after="0"/>
        <w:jc w:val="center"/>
        <w:rPr>
          <w:rFonts w:ascii="Times New Roman" w:hAnsi="Times New Roman" w:cs="Times New Roman"/>
          <w:sz w:val="20"/>
          <w:szCs w:val="20"/>
        </w:rPr>
      </w:pPr>
    </w:p>
    <w:p w:rsidR="00D116EF" w:rsidRPr="00D116EF" w:rsidRDefault="00D116EF" w:rsidP="00D116EF">
      <w:pPr>
        <w:spacing w:after="0"/>
        <w:jc w:val="center"/>
        <w:rPr>
          <w:rFonts w:ascii="Times New Roman" w:hAnsi="Times New Roman" w:cs="Times New Roman"/>
          <w:sz w:val="20"/>
          <w:szCs w:val="20"/>
        </w:rPr>
      </w:pPr>
    </w:p>
    <w:p w:rsidR="00D116EF" w:rsidRPr="00D116EF" w:rsidRDefault="00D116EF" w:rsidP="00D116EF">
      <w:pPr>
        <w:spacing w:after="0"/>
        <w:jc w:val="center"/>
        <w:rPr>
          <w:rFonts w:ascii="Times New Roman" w:hAnsi="Times New Roman" w:cs="Times New Roman"/>
          <w:sz w:val="20"/>
          <w:szCs w:val="20"/>
        </w:rPr>
      </w:pPr>
    </w:p>
    <w:p w:rsidR="00D116EF" w:rsidRPr="00D116EF" w:rsidRDefault="00D116EF" w:rsidP="00D116EF">
      <w:pPr>
        <w:spacing w:after="0"/>
        <w:jc w:val="right"/>
        <w:rPr>
          <w:rFonts w:ascii="Times New Roman" w:hAnsi="Times New Roman" w:cs="Times New Roman"/>
          <w:spacing w:val="-20"/>
          <w:sz w:val="20"/>
          <w:szCs w:val="20"/>
        </w:rPr>
      </w:pPr>
    </w:p>
    <w:p w:rsidR="00D116EF" w:rsidRPr="00D116EF" w:rsidRDefault="00D116EF" w:rsidP="00D116EF">
      <w:pPr>
        <w:spacing w:after="0"/>
        <w:jc w:val="right"/>
        <w:rPr>
          <w:rFonts w:ascii="Times New Roman" w:hAnsi="Times New Roman" w:cs="Times New Roman"/>
          <w:spacing w:val="-20"/>
          <w:sz w:val="20"/>
          <w:szCs w:val="20"/>
        </w:rPr>
      </w:pPr>
      <w:r w:rsidRPr="00D116EF">
        <w:rPr>
          <w:rFonts w:ascii="Times New Roman" w:hAnsi="Times New Roman" w:cs="Times New Roman"/>
          <w:spacing w:val="-20"/>
          <w:sz w:val="20"/>
          <w:szCs w:val="20"/>
        </w:rPr>
        <w:t>Приложение к решению</w:t>
      </w:r>
    </w:p>
    <w:p w:rsidR="00D116EF" w:rsidRPr="00D116EF" w:rsidRDefault="00D116EF" w:rsidP="00D116EF">
      <w:pPr>
        <w:spacing w:after="0"/>
        <w:ind w:firstLine="720"/>
        <w:jc w:val="right"/>
        <w:rPr>
          <w:rFonts w:ascii="Times New Roman" w:hAnsi="Times New Roman" w:cs="Times New Roman"/>
          <w:spacing w:val="-20"/>
          <w:sz w:val="20"/>
          <w:szCs w:val="20"/>
        </w:rPr>
      </w:pPr>
      <w:r w:rsidRPr="00D116EF">
        <w:rPr>
          <w:rFonts w:ascii="Times New Roman" w:hAnsi="Times New Roman" w:cs="Times New Roman"/>
          <w:spacing w:val="-20"/>
          <w:sz w:val="20"/>
          <w:szCs w:val="20"/>
        </w:rPr>
        <w:t>Комитета местного самоуправления</w:t>
      </w:r>
    </w:p>
    <w:p w:rsidR="00D116EF" w:rsidRPr="00D116EF" w:rsidRDefault="00D116EF" w:rsidP="00D116EF">
      <w:pPr>
        <w:spacing w:after="0"/>
        <w:ind w:firstLine="720"/>
        <w:jc w:val="right"/>
        <w:rPr>
          <w:rFonts w:ascii="Times New Roman" w:hAnsi="Times New Roman" w:cs="Times New Roman"/>
          <w:spacing w:val="-20"/>
          <w:sz w:val="20"/>
          <w:szCs w:val="20"/>
        </w:rPr>
      </w:pPr>
      <w:r w:rsidRPr="00D116EF">
        <w:rPr>
          <w:rFonts w:ascii="Times New Roman" w:hAnsi="Times New Roman" w:cs="Times New Roman"/>
          <w:spacing w:val="-20"/>
          <w:sz w:val="20"/>
          <w:szCs w:val="20"/>
        </w:rPr>
        <w:t>Липовского сельсовета</w:t>
      </w:r>
    </w:p>
    <w:p w:rsidR="00D116EF" w:rsidRPr="00D116EF" w:rsidRDefault="00D116EF" w:rsidP="00D116EF">
      <w:pPr>
        <w:spacing w:after="0"/>
        <w:ind w:firstLine="720"/>
        <w:jc w:val="right"/>
        <w:rPr>
          <w:rFonts w:ascii="Times New Roman" w:hAnsi="Times New Roman" w:cs="Times New Roman"/>
          <w:spacing w:val="-20"/>
          <w:sz w:val="20"/>
          <w:szCs w:val="20"/>
        </w:rPr>
      </w:pPr>
      <w:r w:rsidRPr="00D116EF">
        <w:rPr>
          <w:rFonts w:ascii="Times New Roman" w:hAnsi="Times New Roman" w:cs="Times New Roman"/>
          <w:spacing w:val="-20"/>
          <w:sz w:val="20"/>
          <w:szCs w:val="20"/>
        </w:rPr>
        <w:t>Малосердобинского района</w:t>
      </w:r>
    </w:p>
    <w:p w:rsidR="00D116EF" w:rsidRPr="00D116EF" w:rsidRDefault="00D116EF" w:rsidP="00D116EF">
      <w:pPr>
        <w:spacing w:after="0"/>
        <w:ind w:firstLine="720"/>
        <w:jc w:val="right"/>
        <w:rPr>
          <w:rFonts w:ascii="Times New Roman" w:hAnsi="Times New Roman" w:cs="Times New Roman"/>
          <w:spacing w:val="-20"/>
          <w:sz w:val="20"/>
          <w:szCs w:val="20"/>
          <w:shd w:val="clear" w:color="auto" w:fill="FFFFFF"/>
        </w:rPr>
      </w:pPr>
      <w:r w:rsidRPr="00D116EF">
        <w:rPr>
          <w:rFonts w:ascii="Times New Roman" w:hAnsi="Times New Roman" w:cs="Times New Roman"/>
          <w:spacing w:val="-20"/>
          <w:sz w:val="20"/>
          <w:szCs w:val="20"/>
        </w:rPr>
        <w:t>Пензенской области</w:t>
      </w:r>
    </w:p>
    <w:p w:rsidR="00D116EF" w:rsidRPr="00D116EF" w:rsidRDefault="00D116EF" w:rsidP="00D116EF">
      <w:pPr>
        <w:spacing w:after="0"/>
        <w:ind w:firstLine="720"/>
        <w:jc w:val="right"/>
        <w:rPr>
          <w:rFonts w:ascii="Times New Roman" w:hAnsi="Times New Roman" w:cs="Times New Roman"/>
          <w:b/>
          <w:sz w:val="20"/>
          <w:szCs w:val="20"/>
          <w:u w:val="single"/>
        </w:rPr>
      </w:pPr>
      <w:r w:rsidRPr="00D116EF">
        <w:rPr>
          <w:rFonts w:ascii="Times New Roman" w:hAnsi="Times New Roman" w:cs="Times New Roman"/>
          <w:spacing w:val="-20"/>
          <w:sz w:val="20"/>
          <w:szCs w:val="20"/>
          <w:shd w:val="clear" w:color="auto" w:fill="FFFFFF"/>
        </w:rPr>
        <w:t xml:space="preserve">                                                                                                   от 29.01.2021 </w:t>
      </w:r>
      <w:r w:rsidRPr="00D116EF">
        <w:rPr>
          <w:rFonts w:ascii="Times New Roman" w:hAnsi="Times New Roman" w:cs="Times New Roman"/>
          <w:sz w:val="20"/>
          <w:szCs w:val="20"/>
          <w:shd w:val="clear" w:color="auto" w:fill="FFFFFF"/>
        </w:rPr>
        <w:t>№ 81-32/3</w:t>
      </w:r>
    </w:p>
    <w:p w:rsidR="00D116EF" w:rsidRPr="00D116EF" w:rsidRDefault="00D116EF" w:rsidP="00D116EF">
      <w:pPr>
        <w:spacing w:after="0"/>
        <w:ind w:left="7776" w:firstLine="12"/>
        <w:jc w:val="center"/>
        <w:rPr>
          <w:rFonts w:ascii="Times New Roman" w:hAnsi="Times New Roman" w:cs="Times New Roman"/>
          <w:b/>
          <w:sz w:val="20"/>
          <w:szCs w:val="20"/>
        </w:rPr>
      </w:pPr>
      <w:r w:rsidRPr="00D116EF">
        <w:rPr>
          <w:rFonts w:ascii="Times New Roman" w:hAnsi="Times New Roman" w:cs="Times New Roman"/>
          <w:b/>
          <w:sz w:val="20"/>
          <w:szCs w:val="20"/>
          <w:u w:val="single"/>
        </w:rPr>
        <w:t>проект</w:t>
      </w:r>
    </w:p>
    <w:p w:rsidR="00D116EF" w:rsidRPr="00D116EF" w:rsidRDefault="00D116EF" w:rsidP="00D116EF">
      <w:pPr>
        <w:spacing w:after="0"/>
        <w:jc w:val="center"/>
        <w:rPr>
          <w:rFonts w:ascii="Times New Roman" w:hAnsi="Times New Roman" w:cs="Times New Roman"/>
          <w:b/>
          <w:sz w:val="20"/>
          <w:szCs w:val="20"/>
        </w:rPr>
      </w:pPr>
    </w:p>
    <w:p w:rsidR="00D116EF" w:rsidRPr="00D116EF" w:rsidRDefault="00D116EF" w:rsidP="00D116EF">
      <w:pPr>
        <w:spacing w:after="0"/>
        <w:jc w:val="center"/>
        <w:rPr>
          <w:rFonts w:ascii="Times New Roman" w:hAnsi="Times New Roman" w:cs="Times New Roman"/>
          <w:sz w:val="20"/>
          <w:szCs w:val="20"/>
        </w:rPr>
      </w:pPr>
    </w:p>
    <w:tbl>
      <w:tblPr>
        <w:tblW w:w="0" w:type="auto"/>
        <w:tblLayout w:type="fixed"/>
        <w:tblCellMar>
          <w:left w:w="0" w:type="dxa"/>
          <w:right w:w="0" w:type="dxa"/>
        </w:tblCellMar>
        <w:tblLook w:val="0000"/>
      </w:tblPr>
      <w:tblGrid>
        <w:gridCol w:w="9720"/>
      </w:tblGrid>
      <w:tr w:rsidR="00D116EF" w:rsidRPr="00D116EF" w:rsidTr="00AB5D20">
        <w:tc>
          <w:tcPr>
            <w:tcW w:w="9720" w:type="dxa"/>
            <w:shd w:val="clear" w:color="auto" w:fill="auto"/>
          </w:tcPr>
          <w:p w:rsidR="00D116EF" w:rsidRPr="00D116EF" w:rsidRDefault="00D116EF" w:rsidP="00D116EF">
            <w:pPr>
              <w:spacing w:after="0"/>
              <w:jc w:val="center"/>
              <w:rPr>
                <w:rFonts w:ascii="Times New Roman" w:hAnsi="Times New Roman" w:cs="Times New Roman"/>
                <w:b/>
                <w:sz w:val="20"/>
                <w:szCs w:val="20"/>
              </w:rPr>
            </w:pPr>
            <w:r w:rsidRPr="00D116EF">
              <w:rPr>
                <w:rFonts w:ascii="Times New Roman" w:hAnsi="Times New Roman" w:cs="Times New Roman"/>
                <w:b/>
                <w:sz w:val="20"/>
                <w:szCs w:val="20"/>
              </w:rPr>
              <w:t>КОМИТЕТ МЕСТНОГО САМОУПРАВЛЕНИЯ</w:t>
            </w:r>
          </w:p>
          <w:p w:rsidR="00D116EF" w:rsidRPr="00D116EF" w:rsidRDefault="00D116EF" w:rsidP="00D116EF">
            <w:pPr>
              <w:spacing w:after="0"/>
              <w:jc w:val="center"/>
              <w:rPr>
                <w:rFonts w:ascii="Times New Roman" w:hAnsi="Times New Roman" w:cs="Times New Roman"/>
                <w:sz w:val="20"/>
                <w:szCs w:val="20"/>
              </w:rPr>
            </w:pPr>
            <w:r w:rsidRPr="00D116EF">
              <w:rPr>
                <w:rFonts w:ascii="Times New Roman" w:hAnsi="Times New Roman" w:cs="Times New Roman"/>
                <w:b/>
                <w:sz w:val="20"/>
                <w:szCs w:val="20"/>
              </w:rPr>
              <w:t>ЛИПОВСКОГО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 xml:space="preserve"> СЕЛЬСОВЕТА МАЛОСЕРДОБИНСКОГО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РАЙОНА ПЕНЗЕНСКОЙ ОБЛАСТИ</w:t>
            </w:r>
          </w:p>
        </w:tc>
      </w:tr>
      <w:tr w:rsidR="00D116EF" w:rsidRPr="00D116EF" w:rsidTr="00AB5D20">
        <w:trPr>
          <w:trHeight w:hRule="exact" w:val="397"/>
        </w:trPr>
        <w:tc>
          <w:tcPr>
            <w:tcW w:w="9720" w:type="dxa"/>
            <w:shd w:val="clear" w:color="auto" w:fill="auto"/>
          </w:tcPr>
          <w:p w:rsidR="00D116EF" w:rsidRPr="00D116EF" w:rsidRDefault="00D116EF" w:rsidP="00D116EF">
            <w:pPr>
              <w:snapToGrid w:val="0"/>
              <w:spacing w:after="0"/>
              <w:jc w:val="both"/>
              <w:rPr>
                <w:rFonts w:ascii="Times New Roman" w:hAnsi="Times New Roman" w:cs="Times New Roman"/>
                <w:b/>
                <w:sz w:val="20"/>
                <w:szCs w:val="20"/>
              </w:rPr>
            </w:pPr>
          </w:p>
        </w:tc>
      </w:tr>
      <w:tr w:rsidR="00D116EF" w:rsidRPr="00D116EF" w:rsidTr="00AB5D20">
        <w:trPr>
          <w:trHeight w:val="315"/>
        </w:trPr>
        <w:tc>
          <w:tcPr>
            <w:tcW w:w="9720" w:type="dxa"/>
            <w:shd w:val="clear" w:color="auto" w:fill="auto"/>
          </w:tcPr>
          <w:p w:rsidR="00D116EF" w:rsidRPr="00D116EF" w:rsidRDefault="00D116EF" w:rsidP="002264B2">
            <w:pPr>
              <w:pStyle w:val="3"/>
              <w:widowControl/>
              <w:numPr>
                <w:ilvl w:val="2"/>
                <w:numId w:val="2"/>
              </w:numPr>
              <w:spacing w:before="0" w:after="0" w:line="240" w:lineRule="auto"/>
              <w:jc w:val="center"/>
              <w:rPr>
                <w:rFonts w:ascii="Times New Roman" w:hAnsi="Times New Roman"/>
                <w:sz w:val="20"/>
              </w:rPr>
            </w:pPr>
            <w:r w:rsidRPr="00D116EF">
              <w:rPr>
                <w:rFonts w:ascii="Times New Roman" w:hAnsi="Times New Roman"/>
                <w:sz w:val="20"/>
              </w:rPr>
              <w:t>Р Е Ш Е Н И Е</w:t>
            </w:r>
          </w:p>
        </w:tc>
      </w:tr>
    </w:tbl>
    <w:p w:rsidR="00D116EF" w:rsidRPr="00D116EF" w:rsidRDefault="00D116EF" w:rsidP="00D116EF">
      <w:pPr>
        <w:tabs>
          <w:tab w:val="left" w:pos="284"/>
          <w:tab w:val="left" w:pos="3119"/>
          <w:tab w:val="left" w:pos="3516"/>
        </w:tabs>
        <w:spacing w:after="0"/>
        <w:jc w:val="center"/>
        <w:rPr>
          <w:rFonts w:ascii="Times New Roman" w:hAnsi="Times New Roman" w:cs="Times New Roman"/>
          <w:sz w:val="20"/>
          <w:szCs w:val="20"/>
        </w:rPr>
      </w:pPr>
      <w:r w:rsidRPr="00D116EF">
        <w:rPr>
          <w:rFonts w:ascii="Times New Roman" w:hAnsi="Times New Roman" w:cs="Times New Roman"/>
          <w:sz w:val="20"/>
          <w:szCs w:val="20"/>
        </w:rPr>
        <w:t>от __________________ № _____________</w:t>
      </w:r>
    </w:p>
    <w:p w:rsidR="00D116EF" w:rsidRPr="00D116EF" w:rsidRDefault="00D116EF" w:rsidP="00D116EF">
      <w:pPr>
        <w:spacing w:after="0"/>
        <w:jc w:val="center"/>
        <w:rPr>
          <w:rFonts w:ascii="Times New Roman" w:hAnsi="Times New Roman" w:cs="Times New Roman"/>
          <w:sz w:val="20"/>
          <w:szCs w:val="20"/>
        </w:rPr>
      </w:pPr>
      <w:r w:rsidRPr="00D116EF">
        <w:rPr>
          <w:rFonts w:ascii="Times New Roman" w:hAnsi="Times New Roman" w:cs="Times New Roman"/>
          <w:sz w:val="20"/>
          <w:szCs w:val="20"/>
        </w:rPr>
        <w:t>с. Марьевка</w:t>
      </w:r>
    </w:p>
    <w:p w:rsidR="00D116EF" w:rsidRPr="00D116EF" w:rsidRDefault="00D116EF" w:rsidP="00D116EF">
      <w:pPr>
        <w:spacing w:after="0"/>
        <w:rPr>
          <w:rFonts w:ascii="Times New Roman" w:hAnsi="Times New Roman" w:cs="Times New Roman"/>
          <w:sz w:val="20"/>
          <w:szCs w:val="20"/>
        </w:rPr>
      </w:pPr>
    </w:p>
    <w:p w:rsidR="00D116EF" w:rsidRPr="00D116EF" w:rsidRDefault="00D116EF" w:rsidP="00D116EF">
      <w:pPr>
        <w:spacing w:after="0"/>
        <w:ind w:firstLine="720"/>
        <w:jc w:val="center"/>
        <w:rPr>
          <w:rFonts w:ascii="Times New Roman" w:hAnsi="Times New Roman" w:cs="Times New Roman"/>
          <w:sz w:val="20"/>
          <w:szCs w:val="20"/>
        </w:rPr>
      </w:pPr>
      <w:r w:rsidRPr="00D116EF">
        <w:rPr>
          <w:rFonts w:ascii="Times New Roman" w:hAnsi="Times New Roman" w:cs="Times New Roman"/>
          <w:b/>
          <w:sz w:val="20"/>
          <w:szCs w:val="20"/>
        </w:rPr>
        <w:t>О внесении изменений в Устав Липовского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сельсовета</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Малосердобинского района Пензенской области</w:t>
      </w:r>
    </w:p>
    <w:p w:rsidR="00D116EF" w:rsidRPr="00D116EF" w:rsidRDefault="00D116EF" w:rsidP="00D116EF">
      <w:pPr>
        <w:spacing w:after="0"/>
        <w:ind w:firstLine="720"/>
        <w:jc w:val="both"/>
        <w:rPr>
          <w:rFonts w:ascii="Times New Roman" w:hAnsi="Times New Roman" w:cs="Times New Roman"/>
          <w:sz w:val="20"/>
          <w:szCs w:val="20"/>
        </w:rPr>
      </w:pPr>
    </w:p>
    <w:p w:rsidR="00D116EF" w:rsidRPr="00D116EF" w:rsidRDefault="00D116EF" w:rsidP="00D116EF">
      <w:pPr>
        <w:spacing w:after="0"/>
        <w:ind w:left="-567" w:firstLine="567"/>
        <w:jc w:val="both"/>
        <w:rPr>
          <w:rFonts w:ascii="Times New Roman" w:hAnsi="Times New Roman" w:cs="Times New Roman"/>
          <w:b/>
          <w:sz w:val="20"/>
          <w:szCs w:val="20"/>
        </w:rPr>
      </w:pPr>
      <w:r w:rsidRPr="00D116EF">
        <w:rPr>
          <w:rFonts w:ascii="Times New Roman" w:hAnsi="Times New Roman" w:cs="Times New Roman"/>
          <w:spacing w:val="-6"/>
          <w:sz w:val="20"/>
          <w:szCs w:val="20"/>
        </w:rPr>
        <w:t>Рассмотрев протокол публичных слушаний от … № … и поступившие предложения по проекту решения Комитета местного самоуправления Липовского сельсовета Малосердобинского района Пензенской области от  … № …  «О внесении изменений в Устав Липовского сельсовета Малосердобинского района Пензенской области», руководствуясь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w:t>
      </w:r>
      <w:r w:rsidRPr="00D116EF">
        <w:rPr>
          <w:rFonts w:ascii="Times New Roman" w:hAnsi="Times New Roman" w:cs="Times New Roman"/>
          <w:sz w:val="20"/>
          <w:szCs w:val="20"/>
        </w:rPr>
        <w:t xml:space="preserve">, </w:t>
      </w:r>
      <w:r w:rsidRPr="00D116EF">
        <w:rPr>
          <w:rFonts w:ascii="Times New Roman" w:hAnsi="Times New Roman" w:cs="Times New Roman"/>
          <w:spacing w:val="-20"/>
          <w:sz w:val="20"/>
          <w:szCs w:val="20"/>
        </w:rPr>
        <w:t>статьей 20</w:t>
      </w:r>
      <w:r w:rsidRPr="00D116EF">
        <w:rPr>
          <w:rFonts w:ascii="Times New Roman" w:hAnsi="Times New Roman" w:cs="Times New Roman"/>
          <w:sz w:val="20"/>
          <w:szCs w:val="20"/>
        </w:rPr>
        <w:t xml:space="preserve"> Устава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сельсовета Малосердобинского района Пензенской области,</w:t>
      </w:r>
    </w:p>
    <w:p w:rsidR="00D116EF" w:rsidRPr="00D116EF" w:rsidRDefault="00D116EF" w:rsidP="00D116EF">
      <w:pPr>
        <w:spacing w:after="0"/>
        <w:ind w:firstLine="720"/>
        <w:jc w:val="center"/>
        <w:rPr>
          <w:rFonts w:ascii="Times New Roman" w:hAnsi="Times New Roman" w:cs="Times New Roman"/>
          <w:b/>
          <w:sz w:val="20"/>
          <w:szCs w:val="20"/>
        </w:rPr>
      </w:pPr>
    </w:p>
    <w:p w:rsidR="00D116EF" w:rsidRPr="00D116EF" w:rsidRDefault="00D116EF" w:rsidP="00D116EF">
      <w:pPr>
        <w:spacing w:after="0"/>
        <w:ind w:firstLine="720"/>
        <w:jc w:val="center"/>
        <w:rPr>
          <w:rFonts w:ascii="Times New Roman" w:hAnsi="Times New Roman" w:cs="Times New Roman"/>
          <w:b/>
          <w:sz w:val="20"/>
          <w:szCs w:val="20"/>
        </w:rPr>
      </w:pPr>
      <w:r w:rsidRPr="00D116EF">
        <w:rPr>
          <w:rFonts w:ascii="Times New Roman" w:hAnsi="Times New Roman" w:cs="Times New Roman"/>
          <w:b/>
          <w:sz w:val="20"/>
          <w:szCs w:val="20"/>
        </w:rPr>
        <w:t>Комитет местного самоуправления Липовского</w:t>
      </w:r>
      <w:r w:rsidRPr="00D116EF">
        <w:rPr>
          <w:rFonts w:ascii="Times New Roman" w:hAnsi="Times New Roman" w:cs="Times New Roman"/>
          <w:b/>
          <w:i/>
          <w:sz w:val="20"/>
          <w:szCs w:val="20"/>
        </w:rPr>
        <w:t xml:space="preserve"> </w:t>
      </w:r>
      <w:r w:rsidRPr="00D116EF">
        <w:rPr>
          <w:rFonts w:ascii="Times New Roman" w:hAnsi="Times New Roman" w:cs="Times New Roman"/>
          <w:b/>
          <w:sz w:val="20"/>
          <w:szCs w:val="20"/>
        </w:rPr>
        <w:t>сельсовета Малосердобинского района Пензенской области решил:</w:t>
      </w:r>
    </w:p>
    <w:p w:rsidR="00D116EF" w:rsidRPr="00D116EF" w:rsidRDefault="00D116EF" w:rsidP="00D116EF">
      <w:pPr>
        <w:spacing w:after="0"/>
        <w:ind w:firstLine="720"/>
        <w:jc w:val="center"/>
        <w:rPr>
          <w:rFonts w:ascii="Times New Roman" w:hAnsi="Times New Roman" w:cs="Times New Roman"/>
          <w:b/>
          <w:sz w:val="20"/>
          <w:szCs w:val="20"/>
        </w:rPr>
      </w:pPr>
    </w:p>
    <w:p w:rsidR="00D116EF" w:rsidRPr="00D116EF" w:rsidRDefault="00D116EF" w:rsidP="00D116EF">
      <w:pPr>
        <w:widowControl w:val="0"/>
        <w:spacing w:after="0"/>
        <w:ind w:left="-567" w:firstLine="567"/>
        <w:jc w:val="both"/>
        <w:rPr>
          <w:rFonts w:ascii="Times New Roman" w:hAnsi="Times New Roman" w:cs="Times New Roman"/>
          <w:sz w:val="20"/>
          <w:szCs w:val="20"/>
        </w:rPr>
      </w:pPr>
      <w:r w:rsidRPr="00D116EF">
        <w:rPr>
          <w:rFonts w:ascii="Times New Roman" w:hAnsi="Times New Roman" w:cs="Times New Roman"/>
          <w:sz w:val="20"/>
          <w:szCs w:val="20"/>
        </w:rPr>
        <w:t>1. Внести следующие изменения в Устав Липовского сельсовета Малосердобинского района Пензенской области:</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1) часть 1 статьи 5 дополнить пунктами 18 и 19 следующего содержания: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 xml:space="preserve">  19) осуществление мероприятий по оказанию помощи лицам, находящимся в состоянии алкогольного, наркотического или иного токсического опьянения.»;</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2) дополнить статьей 11.1 следующего содержания:</w:t>
      </w:r>
    </w:p>
    <w:p w:rsidR="00D116EF" w:rsidRPr="00D116EF" w:rsidRDefault="00D116EF" w:rsidP="00D116EF">
      <w:pPr>
        <w:pStyle w:val="2"/>
        <w:keepNext w:val="0"/>
        <w:autoSpaceDE w:val="0"/>
        <w:autoSpaceDN w:val="0"/>
        <w:adjustRightInd w:val="0"/>
        <w:spacing w:before="0" w:after="0"/>
        <w:ind w:left="-284" w:firstLine="851"/>
        <w:jc w:val="both"/>
        <w:rPr>
          <w:rFonts w:ascii="Times New Roman" w:hAnsi="Times New Roman" w:cs="Times New Roman"/>
          <w:i w:val="0"/>
          <w:sz w:val="20"/>
          <w:szCs w:val="20"/>
        </w:rPr>
      </w:pPr>
      <w:r w:rsidRPr="00D116EF">
        <w:rPr>
          <w:rFonts w:ascii="Times New Roman" w:hAnsi="Times New Roman" w:cs="Times New Roman"/>
          <w:i w:val="0"/>
          <w:sz w:val="20"/>
          <w:szCs w:val="20"/>
        </w:rPr>
        <w:t>«Статья 11.1. Инициативные проекты</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 xml:space="preserve">1. В целях реализации мероприятий, имеющих приоритетное значение для жителей Липовского сельсовета Малосердобинского района Пензенской области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Липовского сельсовета Малосердобинского района Пензенской области может быть внесен инициативный проект. </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 xml:space="preserve">2. Порядок выдвижения, внесения, обсуждения, рассмотрения инициативных проектов, проведения их конкурсного отбора и иные вопросы по реализации инициативных проектов, отнесенные Федеральным законом «Об </w:t>
      </w:r>
      <w:r w:rsidRPr="00D116EF">
        <w:rPr>
          <w:rFonts w:ascii="Times New Roman" w:hAnsi="Times New Roman" w:cs="Times New Roman"/>
          <w:sz w:val="20"/>
          <w:szCs w:val="20"/>
        </w:rPr>
        <w:lastRenderedPageBreak/>
        <w:t>общих принципах организации местного самоуправления в Российской Федерации» к компетенции представительного органа муниципального образования, определяются решением Комитета местного самоуправления.»;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3) статью 14:</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а) дополнить частью 1.1 следующего содержания: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«1.1.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Липовского сельсовета Малосердобинского района Пензенской области,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Липовского сельсовета Малосердобинского района Пензенской области могут проводиться собрания граждан.»;</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б) дополнить частью 2.1 следующего содержания: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«2.1. Собрание граждан проводится по инициативе населения, Комитета местного самоуправления, главы  Липовского сельсовета Малосердобинского района Пензенской области</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а также в случаях, предусмотренных уставом территориального общественного самоуправления.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Комитета местного самоуправления.»;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4) статью 16:</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а) дополнить частью 2.1 следующего содержания: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«2.1. В опросе граждан имеют право участвовать жители Липовского сельсовета Малосердобинского района Пензенской области, обладающие избирательным правом. В опросе граждан по вопросу выявления мнения граждан о поддержке инициативного проекта вправе участвовать жители Липовского сельсовета Малосердобинского района Пензенской области или его части, в которых предлагается реализовать инициативный проект, достигшие шестнадцатилетнего возраста.»;</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б) дополнить частью 3.1 следующего содержания:</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«3.1. Опрос граждан проводится:</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1) по вопросам местного значения — по инициативе Комитета местного самоуправления или главы Липовского сельсовета Малосердобинского района Пензенской области;</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 xml:space="preserve">2) для учета мнения граждан при принятии решений об изменении целевого назначения муниципальных земель Липовского сельсовета Малосердобинского района Пензенской области для объектов регионального и межрегионального значения — по инициативе органов государственной власти Пензенской области; </w:t>
      </w:r>
    </w:p>
    <w:p w:rsidR="00D116EF" w:rsidRPr="00D116EF" w:rsidRDefault="00D116EF" w:rsidP="00D116EF">
      <w:pPr>
        <w:spacing w:after="0"/>
        <w:ind w:left="-284" w:firstLine="851"/>
        <w:jc w:val="both"/>
        <w:rPr>
          <w:rFonts w:ascii="Times New Roman" w:hAnsi="Times New Roman" w:cs="Times New Roman"/>
          <w:iCs/>
          <w:sz w:val="20"/>
          <w:szCs w:val="20"/>
        </w:rPr>
      </w:pPr>
      <w:r w:rsidRPr="00D116EF">
        <w:rPr>
          <w:rFonts w:ascii="Times New Roman" w:hAnsi="Times New Roman" w:cs="Times New Roman"/>
          <w:sz w:val="20"/>
          <w:szCs w:val="20"/>
        </w:rPr>
        <w:t xml:space="preserve">3) для выявления мнения граждан о поддержке инициативного проекта - по инициативе </w:t>
      </w:r>
      <w:r w:rsidRPr="00D116EF">
        <w:rPr>
          <w:rFonts w:ascii="Times New Roman" w:hAnsi="Times New Roman" w:cs="Times New Roman"/>
          <w:iCs/>
          <w:sz w:val="20"/>
          <w:szCs w:val="20"/>
        </w:rPr>
        <w:t xml:space="preserve">жителей </w:t>
      </w:r>
      <w:r w:rsidRPr="00D116EF">
        <w:rPr>
          <w:rFonts w:ascii="Times New Roman" w:hAnsi="Times New Roman" w:cs="Times New Roman"/>
          <w:sz w:val="20"/>
          <w:szCs w:val="20"/>
        </w:rPr>
        <w:t>Липовского сельсовета Малосердобинского района Пензенской области</w:t>
      </w:r>
      <w:r w:rsidRPr="00D116EF">
        <w:rPr>
          <w:rFonts w:ascii="Times New Roman" w:hAnsi="Times New Roman" w:cs="Times New Roman"/>
          <w:iCs/>
          <w:sz w:val="20"/>
          <w:szCs w:val="20"/>
        </w:rPr>
        <w:t xml:space="preserve"> или его части, в которых предлагается реализовать инициативный проект.</w:t>
      </w:r>
      <w:r w:rsidRPr="00D116EF">
        <w:rPr>
          <w:rFonts w:ascii="Times New Roman" w:hAnsi="Times New Roman" w:cs="Times New Roman"/>
          <w:sz w:val="20"/>
          <w:szCs w:val="20"/>
        </w:rPr>
        <w:t>»;</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5) пункт 1 части 8 статьи 20 признать утратившим силу;</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6) в статье 21:</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а) часть 8 изложить в следующей редакции:</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«8. Депутат, выборное должностное лицо вправе обратиться с запросом по вопросам местного значения в органы государственной власти Пензенской области, органы местного самоуправления Пензенской области. Должностное лицо, которому направлен запрос депутата, выборного должностного лица, либо лицо, временно исполняющее его обязанности,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выборное должностное лицо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позднее чем за три дня до дня их рассмотрения.»;</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б) дополнить частью 8.1 следующего содержания:</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«8.1. Депутату Комитета местного самоуправления для осуществления своих полномочий на непостоянной основе гарантируется сохранение места работы (должности) в совокупности продолжительностью два рабочих дня в месяц.»;</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7) дополнить статьей 43.1 следующего содержания:</w:t>
      </w:r>
    </w:p>
    <w:p w:rsidR="00D116EF" w:rsidRPr="00D116EF" w:rsidRDefault="00D116EF" w:rsidP="00D116EF">
      <w:pPr>
        <w:pStyle w:val="2"/>
        <w:keepNext w:val="0"/>
        <w:autoSpaceDE w:val="0"/>
        <w:autoSpaceDN w:val="0"/>
        <w:adjustRightInd w:val="0"/>
        <w:spacing w:before="0" w:after="0"/>
        <w:ind w:left="-284" w:firstLine="851"/>
        <w:jc w:val="both"/>
        <w:rPr>
          <w:rFonts w:ascii="Times New Roman" w:hAnsi="Times New Roman" w:cs="Times New Roman"/>
          <w:i w:val="0"/>
          <w:sz w:val="20"/>
          <w:szCs w:val="20"/>
        </w:rPr>
      </w:pPr>
      <w:r w:rsidRPr="00D116EF">
        <w:rPr>
          <w:rFonts w:ascii="Times New Roman" w:hAnsi="Times New Roman" w:cs="Times New Roman"/>
          <w:i w:val="0"/>
          <w:sz w:val="20"/>
          <w:szCs w:val="20"/>
        </w:rPr>
        <w:t>«Статья 43.1. Финансовое и иное обеспечение реализации инициативных проектов</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 xml:space="preserve">1. Источником финансового обеспечения реализации инициативных проектов, предусмотренных </w:t>
      </w:r>
      <w:hyperlink r:id="rId17" w:history="1">
        <w:r w:rsidRPr="00D116EF">
          <w:rPr>
            <w:rFonts w:ascii="Times New Roman" w:hAnsi="Times New Roman" w:cs="Times New Roman"/>
            <w:sz w:val="20"/>
            <w:szCs w:val="20"/>
          </w:rPr>
          <w:t>статьей 11.1</w:t>
        </w:r>
      </w:hyperlink>
      <w:r w:rsidRPr="00D116EF">
        <w:rPr>
          <w:rFonts w:ascii="Times New Roman" w:hAnsi="Times New Roman" w:cs="Times New Roman"/>
          <w:sz w:val="20"/>
          <w:szCs w:val="20"/>
        </w:rPr>
        <w:t xml:space="preserve"> настоящего Устава, являются предусмотренные решением о бюджете</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 xml:space="preserve">Липовского сельсовета Малосердобинского района Пензенской области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Пензенской области, предоставленных в целях финансового обеспечения соответствующих расходных обязательств Липовского сельсовета </w:t>
      </w:r>
      <w:r w:rsidRPr="00D116EF">
        <w:rPr>
          <w:rFonts w:ascii="Times New Roman" w:hAnsi="Times New Roman" w:cs="Times New Roman"/>
          <w:sz w:val="20"/>
          <w:szCs w:val="20"/>
        </w:rPr>
        <w:lastRenderedPageBreak/>
        <w:t>Малосердобинского района Пензенской области.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2. Порядок расчета и возврата сумм инициативных платежей, подлежащих возврату лицам (в том числе организациям), осуществившим их перечисление в бюджет</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Липовского сельсовета Малосердобинского района Пензенской области, определяется решением Комитета местного самоуправления</w:t>
      </w:r>
      <w:r w:rsidRPr="00D116EF">
        <w:rPr>
          <w:rFonts w:ascii="Times New Roman" w:hAnsi="Times New Roman" w:cs="Times New Roman"/>
          <w:i/>
          <w:sz w:val="20"/>
          <w:szCs w:val="20"/>
        </w:rPr>
        <w:t>.</w:t>
      </w:r>
      <w:r w:rsidRPr="00D116EF">
        <w:rPr>
          <w:rFonts w:ascii="Times New Roman" w:hAnsi="Times New Roman" w:cs="Times New Roman"/>
          <w:sz w:val="20"/>
          <w:szCs w:val="20"/>
        </w:rPr>
        <w:t>»;</w:t>
      </w:r>
    </w:p>
    <w:p w:rsidR="00D116EF" w:rsidRPr="00D116EF" w:rsidRDefault="00D116EF" w:rsidP="00D116EF">
      <w:pPr>
        <w:autoSpaceDE w:val="0"/>
        <w:autoSpaceDN w:val="0"/>
        <w:adjustRightInd w:val="0"/>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 xml:space="preserve">8) статью 52 дополнить частью </w:t>
      </w:r>
      <w:r w:rsidRPr="00D116EF">
        <w:rPr>
          <w:rFonts w:ascii="Times New Roman" w:hAnsi="Times New Roman" w:cs="Times New Roman"/>
          <w:i/>
          <w:sz w:val="20"/>
          <w:szCs w:val="20"/>
        </w:rPr>
        <w:t xml:space="preserve">9 </w:t>
      </w:r>
      <w:r w:rsidRPr="00D116EF">
        <w:rPr>
          <w:rFonts w:ascii="Times New Roman" w:hAnsi="Times New Roman" w:cs="Times New Roman"/>
          <w:sz w:val="20"/>
          <w:szCs w:val="20"/>
        </w:rPr>
        <w:t xml:space="preserve"> следующего содержания:</w:t>
      </w:r>
    </w:p>
    <w:p w:rsidR="00D116EF" w:rsidRPr="00D116EF" w:rsidRDefault="00D116EF" w:rsidP="00D116EF">
      <w:pPr>
        <w:spacing w:after="0"/>
        <w:ind w:left="-284" w:firstLine="851"/>
        <w:jc w:val="both"/>
        <w:rPr>
          <w:rFonts w:ascii="Times New Roman" w:hAnsi="Times New Roman" w:cs="Times New Roman"/>
          <w:sz w:val="20"/>
          <w:szCs w:val="20"/>
        </w:rPr>
      </w:pPr>
      <w:r w:rsidRPr="00D116EF">
        <w:rPr>
          <w:rFonts w:ascii="Times New Roman" w:hAnsi="Times New Roman" w:cs="Times New Roman"/>
          <w:sz w:val="20"/>
          <w:szCs w:val="20"/>
        </w:rPr>
        <w:t>«9</w:t>
      </w:r>
      <w:r w:rsidRPr="00D116EF">
        <w:rPr>
          <w:rFonts w:ascii="Times New Roman" w:hAnsi="Times New Roman" w:cs="Times New Roman"/>
          <w:i/>
          <w:sz w:val="20"/>
          <w:szCs w:val="20"/>
        </w:rPr>
        <w:t>.</w:t>
      </w:r>
      <w:r w:rsidRPr="00D116EF">
        <w:rPr>
          <w:rFonts w:ascii="Times New Roman" w:hAnsi="Times New Roman" w:cs="Times New Roman"/>
          <w:sz w:val="20"/>
          <w:szCs w:val="20"/>
        </w:rPr>
        <w:t xml:space="preserve"> Части 1, 2 статьи 14, части 2, 3 статьи 16 настоящего Устава утрачивают силу, а статья 11.1, части 1.1, 2.1 статьи 14, части 2.1, 3.1 статьи 16, статья 43.1 настоящего Устава вступают в силу с 01.01.2021 года.».</w:t>
      </w:r>
    </w:p>
    <w:p w:rsidR="00D116EF" w:rsidRPr="00D116EF" w:rsidRDefault="00D116EF" w:rsidP="00D116EF">
      <w:pPr>
        <w:autoSpaceDE w:val="0"/>
        <w:spacing w:after="0"/>
        <w:ind w:left="-284"/>
        <w:jc w:val="both"/>
        <w:rPr>
          <w:rFonts w:ascii="Times New Roman" w:hAnsi="Times New Roman" w:cs="Times New Roman"/>
          <w:color w:val="000000"/>
          <w:sz w:val="20"/>
          <w:szCs w:val="20"/>
        </w:rPr>
      </w:pPr>
      <w:r w:rsidRPr="00D116EF">
        <w:rPr>
          <w:rFonts w:ascii="Times New Roman" w:hAnsi="Times New Roman" w:cs="Times New Roman"/>
          <w:color w:val="000000"/>
          <w:sz w:val="20"/>
          <w:szCs w:val="20"/>
        </w:rPr>
        <w:t>2. Принять настоящее решение на сессии Комитета местного самоуправления Липовского сельсовета Малосердобинского района Пензенской области.</w:t>
      </w:r>
    </w:p>
    <w:p w:rsidR="00D116EF" w:rsidRPr="00D116EF" w:rsidRDefault="00D116EF" w:rsidP="00D116EF">
      <w:pPr>
        <w:widowControl w:val="0"/>
        <w:autoSpaceDE w:val="0"/>
        <w:spacing w:after="0"/>
        <w:ind w:left="-567" w:firstLine="567"/>
        <w:jc w:val="both"/>
        <w:rPr>
          <w:rFonts w:ascii="Times New Roman" w:hAnsi="Times New Roman" w:cs="Times New Roman"/>
          <w:sz w:val="20"/>
          <w:szCs w:val="20"/>
          <w:lang w:eastAsia="ar-SA"/>
        </w:rPr>
      </w:pPr>
      <w:r w:rsidRPr="00D116EF">
        <w:rPr>
          <w:rFonts w:ascii="Times New Roman" w:hAnsi="Times New Roman" w:cs="Times New Roman"/>
          <w:sz w:val="20"/>
          <w:szCs w:val="20"/>
          <w:lang w:eastAsia="ar-SA"/>
        </w:rPr>
        <w:t>3. 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(обнародования) на портале Министерства юстиции Российской Федерации.</w:t>
      </w:r>
    </w:p>
    <w:p w:rsidR="00D116EF" w:rsidRPr="00D116EF" w:rsidRDefault="00D116EF" w:rsidP="00D116EF">
      <w:pPr>
        <w:widowControl w:val="0"/>
        <w:spacing w:after="0"/>
        <w:ind w:left="-567" w:firstLine="567"/>
        <w:jc w:val="both"/>
        <w:rPr>
          <w:rFonts w:ascii="Times New Roman" w:hAnsi="Times New Roman" w:cs="Times New Roman"/>
          <w:sz w:val="20"/>
          <w:szCs w:val="20"/>
          <w:lang w:eastAsia="ar-SA"/>
        </w:rPr>
      </w:pPr>
      <w:r w:rsidRPr="00D116EF">
        <w:rPr>
          <w:rFonts w:ascii="Times New Roman" w:hAnsi="Times New Roman" w:cs="Times New Roman"/>
          <w:sz w:val="20"/>
          <w:szCs w:val="20"/>
          <w:lang w:eastAsia="ar-SA"/>
        </w:rPr>
        <w:t>4. Опубликовать настоящее решение в</w:t>
      </w:r>
      <w:r w:rsidRPr="00D116EF">
        <w:rPr>
          <w:rFonts w:ascii="Times New Roman" w:hAnsi="Times New Roman" w:cs="Times New Roman"/>
          <w:sz w:val="20"/>
          <w:szCs w:val="20"/>
          <w:shd w:val="clear" w:color="auto" w:fill="FFFFFF"/>
          <w:lang w:eastAsia="ar-SA"/>
        </w:rPr>
        <w:t xml:space="preserve"> информационном бюллетене «Сельские вести» </w:t>
      </w:r>
      <w:r w:rsidRPr="00D116EF">
        <w:rPr>
          <w:rFonts w:ascii="Times New Roman" w:hAnsi="Times New Roman" w:cs="Times New Roman"/>
          <w:sz w:val="20"/>
          <w:szCs w:val="20"/>
          <w:lang w:eastAsia="ar-SA"/>
        </w:rPr>
        <w:t>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D116EF" w:rsidRPr="00D116EF" w:rsidRDefault="00D116EF" w:rsidP="00D116EF">
      <w:pPr>
        <w:widowControl w:val="0"/>
        <w:spacing w:after="0"/>
        <w:ind w:left="-567" w:firstLine="567"/>
        <w:jc w:val="both"/>
        <w:rPr>
          <w:rFonts w:ascii="Times New Roman" w:hAnsi="Times New Roman" w:cs="Times New Roman"/>
          <w:color w:val="000000"/>
          <w:spacing w:val="-6"/>
          <w:sz w:val="20"/>
          <w:szCs w:val="20"/>
          <w:lang w:eastAsia="ar-SA"/>
        </w:rPr>
      </w:pPr>
      <w:r w:rsidRPr="00D116EF">
        <w:rPr>
          <w:rFonts w:ascii="Times New Roman" w:hAnsi="Times New Roman" w:cs="Times New Roman"/>
          <w:sz w:val="20"/>
          <w:szCs w:val="20"/>
          <w:lang w:eastAsia="ar-SA"/>
        </w:rPr>
        <w:t xml:space="preserve">5. </w:t>
      </w:r>
      <w:r w:rsidRPr="00D116EF">
        <w:rPr>
          <w:rFonts w:ascii="Times New Roman" w:hAnsi="Times New Roman" w:cs="Times New Roman"/>
          <w:spacing w:val="-6"/>
          <w:sz w:val="20"/>
          <w:szCs w:val="20"/>
          <w:lang w:eastAsia="ar-SA"/>
        </w:rPr>
        <w:t>Настоящее решение вступает в силу после его официального опубликования</w:t>
      </w:r>
      <w:r w:rsidRPr="00D116EF">
        <w:rPr>
          <w:rFonts w:ascii="Times New Roman" w:hAnsi="Times New Roman" w:cs="Times New Roman"/>
          <w:color w:val="000000"/>
          <w:spacing w:val="-6"/>
          <w:sz w:val="20"/>
          <w:szCs w:val="20"/>
          <w:lang w:eastAsia="ar-SA"/>
        </w:rPr>
        <w:t>.</w:t>
      </w:r>
    </w:p>
    <w:p w:rsidR="00D116EF" w:rsidRPr="00D116EF" w:rsidRDefault="00D116EF" w:rsidP="00D116EF">
      <w:pPr>
        <w:spacing w:after="0"/>
        <w:ind w:left="-567" w:firstLine="567"/>
        <w:jc w:val="both"/>
        <w:rPr>
          <w:rFonts w:ascii="Times New Roman" w:hAnsi="Times New Roman" w:cs="Times New Roman"/>
          <w:sz w:val="20"/>
          <w:szCs w:val="20"/>
        </w:rPr>
      </w:pPr>
    </w:p>
    <w:p w:rsidR="00D116EF" w:rsidRPr="00D116EF" w:rsidRDefault="00D116EF" w:rsidP="00D116EF">
      <w:pPr>
        <w:spacing w:after="0"/>
        <w:jc w:val="both"/>
        <w:rPr>
          <w:rFonts w:ascii="Times New Roman" w:hAnsi="Times New Roman" w:cs="Times New Roman"/>
          <w:sz w:val="20"/>
          <w:szCs w:val="20"/>
        </w:rPr>
      </w:pPr>
    </w:p>
    <w:p w:rsidR="00D116EF" w:rsidRPr="00D116EF" w:rsidRDefault="00D116EF" w:rsidP="00D116EF">
      <w:pPr>
        <w:pStyle w:val="12"/>
        <w:rPr>
          <w:rFonts w:ascii="Times New Roman" w:hAnsi="Times New Roman" w:cs="Times New Roman"/>
          <w:sz w:val="20"/>
          <w:szCs w:val="20"/>
        </w:rPr>
      </w:pPr>
      <w:r w:rsidRPr="00D116EF">
        <w:rPr>
          <w:rFonts w:ascii="Times New Roman" w:hAnsi="Times New Roman" w:cs="Times New Roman"/>
          <w:sz w:val="20"/>
          <w:szCs w:val="20"/>
        </w:rPr>
        <w:t>Глава Липовского</w:t>
      </w:r>
      <w:r w:rsidRPr="00D116EF">
        <w:rPr>
          <w:rFonts w:ascii="Times New Roman" w:hAnsi="Times New Roman" w:cs="Times New Roman"/>
          <w:i/>
          <w:sz w:val="20"/>
          <w:szCs w:val="20"/>
        </w:rPr>
        <w:t xml:space="preserve"> </w:t>
      </w:r>
      <w:r w:rsidRPr="00D116EF">
        <w:rPr>
          <w:rFonts w:ascii="Times New Roman" w:hAnsi="Times New Roman" w:cs="Times New Roman"/>
          <w:sz w:val="20"/>
          <w:szCs w:val="20"/>
        </w:rPr>
        <w:t xml:space="preserve">сельсовета                                                               </w:t>
      </w:r>
    </w:p>
    <w:p w:rsidR="00D116EF" w:rsidRPr="00D116EF" w:rsidRDefault="00D116EF" w:rsidP="00D116EF">
      <w:pPr>
        <w:pStyle w:val="12"/>
        <w:rPr>
          <w:rFonts w:ascii="Times New Roman" w:hAnsi="Times New Roman" w:cs="Times New Roman"/>
          <w:sz w:val="20"/>
          <w:szCs w:val="20"/>
        </w:rPr>
      </w:pPr>
      <w:r w:rsidRPr="00D116EF">
        <w:rPr>
          <w:rFonts w:ascii="Times New Roman" w:hAnsi="Times New Roman" w:cs="Times New Roman"/>
          <w:sz w:val="20"/>
          <w:szCs w:val="20"/>
        </w:rPr>
        <w:t xml:space="preserve">Малосердобинского района </w:t>
      </w:r>
    </w:p>
    <w:p w:rsidR="00D116EF" w:rsidRPr="0028226E" w:rsidRDefault="00D116EF" w:rsidP="0028226E">
      <w:pPr>
        <w:spacing w:after="0"/>
        <w:rPr>
          <w:rFonts w:ascii="Times New Roman" w:hAnsi="Times New Roman" w:cs="Times New Roman"/>
          <w:b/>
          <w:i/>
          <w:sz w:val="20"/>
          <w:szCs w:val="20"/>
          <w:lang w:eastAsia="en-US"/>
        </w:rPr>
      </w:pPr>
      <w:r w:rsidRPr="00D116EF">
        <w:rPr>
          <w:rFonts w:ascii="Times New Roman" w:hAnsi="Times New Roman" w:cs="Times New Roman"/>
          <w:sz w:val="20"/>
          <w:szCs w:val="20"/>
        </w:rPr>
        <w:t xml:space="preserve">Пензенской области                                    </w:t>
      </w:r>
      <w:r>
        <w:rPr>
          <w:rFonts w:ascii="Times New Roman" w:hAnsi="Times New Roman" w:cs="Times New Roman"/>
          <w:sz w:val="20"/>
          <w:szCs w:val="20"/>
        </w:rPr>
        <w:t xml:space="preserve">                                             </w:t>
      </w:r>
      <w:r w:rsidRPr="00D116EF">
        <w:rPr>
          <w:rFonts w:ascii="Times New Roman" w:hAnsi="Times New Roman" w:cs="Times New Roman"/>
          <w:sz w:val="20"/>
          <w:szCs w:val="20"/>
        </w:rPr>
        <w:t xml:space="preserve">     И.С. Бакунов</w:t>
      </w:r>
      <w:r w:rsidRPr="00D116EF">
        <w:rPr>
          <w:rFonts w:ascii="Times New Roman" w:hAnsi="Times New Roman" w:cs="Times New Roman"/>
          <w:sz w:val="28"/>
          <w:szCs w:val="28"/>
        </w:rPr>
        <w:t xml:space="preserve">                                            </w:t>
      </w:r>
    </w:p>
    <w:p w:rsidR="00F849E1" w:rsidRPr="00F849E1" w:rsidRDefault="00F849E1" w:rsidP="00F849E1">
      <w:pPr>
        <w:widowControl w:val="0"/>
        <w:suppressAutoHyphens/>
        <w:autoSpaceDE w:val="0"/>
        <w:spacing w:after="0" w:line="240" w:lineRule="auto"/>
        <w:rPr>
          <w:rFonts w:ascii="Times New Roman" w:hAnsi="Times New Roman" w:cs="Times New Roman"/>
          <w:lang w:eastAsia="hi-IN" w:bidi="hi-IN"/>
        </w:rPr>
      </w:pPr>
    </w:p>
    <w:p w:rsidR="00F849E1" w:rsidRPr="00F849E1" w:rsidRDefault="00F849E1" w:rsidP="00F849E1">
      <w:pPr>
        <w:pStyle w:val="ConsPlusNormal"/>
        <w:widowControl/>
        <w:numPr>
          <w:ilvl w:val="0"/>
          <w:numId w:val="2"/>
        </w:numPr>
        <w:jc w:val="center"/>
        <w:rPr>
          <w:rFonts w:ascii="Times New Roman" w:hAnsi="Times New Roman" w:cs="Times New Roman"/>
          <w:b/>
        </w:rPr>
      </w:pPr>
      <w:r>
        <w:rPr>
          <w:rFonts w:ascii="Times New Roman" w:hAnsi="Times New Roman" w:cs="Times New Roman"/>
          <w:b/>
        </w:rPr>
        <w:t xml:space="preserve">Постановление главы администрации Липовского сельсовета Малосердобинского района Пензенской области от 12.01.2021 №2 </w:t>
      </w:r>
      <w:r w:rsidRPr="00F849E1">
        <w:rPr>
          <w:rFonts w:ascii="Times New Roman" w:hAnsi="Times New Roman" w:cs="Times New Roman"/>
          <w:b/>
        </w:rPr>
        <w:t xml:space="preserve">«Об организации и проведении аукциона </w:t>
      </w:r>
      <w:r w:rsidRPr="00F849E1">
        <w:rPr>
          <w:rFonts w:ascii="Times New Roman" w:hAnsi="Times New Roman" w:cs="Times New Roman"/>
          <w:b/>
          <w:bCs/>
        </w:rPr>
        <w:t>по сдаче в аренду муниципального имущества»</w:t>
      </w:r>
    </w:p>
    <w:p w:rsidR="00F849E1" w:rsidRPr="00F849E1" w:rsidRDefault="00F849E1" w:rsidP="00F849E1">
      <w:pPr>
        <w:pStyle w:val="ConsPlusNormal"/>
        <w:widowControl/>
        <w:numPr>
          <w:ilvl w:val="0"/>
          <w:numId w:val="2"/>
        </w:numPr>
        <w:jc w:val="center"/>
        <w:rPr>
          <w:rFonts w:ascii="Times New Roman" w:hAnsi="Times New Roman" w:cs="Times New Roman"/>
          <w:b/>
        </w:rPr>
      </w:pPr>
    </w:p>
    <w:p w:rsidR="00F849E1" w:rsidRPr="00F849E1" w:rsidRDefault="00F849E1" w:rsidP="00F849E1">
      <w:pPr>
        <w:pStyle w:val="ConsPlusNormal"/>
        <w:ind w:firstLine="540"/>
        <w:jc w:val="both"/>
        <w:rPr>
          <w:rFonts w:ascii="Times New Roman" w:hAnsi="Times New Roman" w:cs="Times New Roman"/>
        </w:rPr>
      </w:pPr>
      <w:r w:rsidRPr="00F849E1">
        <w:rPr>
          <w:rFonts w:ascii="Times New Roman" w:hAnsi="Times New Roman" w:cs="Times New Roman"/>
        </w:rPr>
        <w:tab/>
        <w:t>В соответствии с требованиями Гражданского кодекса РФ, Федеральным законом от 26.07.2006 г № 135-ФЗ «О защите конкуренции», Приказа ФАС России от 10.02.2010г. № 67 «О порядке проведения конкурсов или аукционов на право заключения  договоров аренды,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руководствуясь ст. 23 Устава Липовского сельсовета, -</w:t>
      </w:r>
    </w:p>
    <w:p w:rsidR="00F849E1" w:rsidRPr="00F849E1" w:rsidRDefault="00F849E1" w:rsidP="00F849E1">
      <w:pPr>
        <w:widowControl w:val="0"/>
        <w:numPr>
          <w:ilvl w:val="0"/>
          <w:numId w:val="2"/>
        </w:numPr>
        <w:suppressAutoHyphens/>
        <w:spacing w:after="0" w:line="192" w:lineRule="auto"/>
        <w:jc w:val="center"/>
        <w:rPr>
          <w:rFonts w:ascii="Times New Roman" w:hAnsi="Times New Roman" w:cs="Times New Roman"/>
          <w:sz w:val="20"/>
          <w:szCs w:val="20"/>
        </w:rPr>
      </w:pPr>
    </w:p>
    <w:p w:rsidR="00F849E1" w:rsidRPr="00F849E1" w:rsidRDefault="00F849E1" w:rsidP="00F849E1">
      <w:pPr>
        <w:widowControl w:val="0"/>
        <w:numPr>
          <w:ilvl w:val="0"/>
          <w:numId w:val="2"/>
        </w:numPr>
        <w:suppressAutoHyphens/>
        <w:spacing w:after="0" w:line="192" w:lineRule="auto"/>
        <w:jc w:val="center"/>
        <w:rPr>
          <w:rFonts w:ascii="Times New Roman" w:hAnsi="Times New Roman" w:cs="Times New Roman"/>
          <w:sz w:val="20"/>
          <w:szCs w:val="20"/>
        </w:rPr>
      </w:pPr>
      <w:r w:rsidRPr="00F849E1">
        <w:rPr>
          <w:rFonts w:ascii="Times New Roman" w:hAnsi="Times New Roman" w:cs="Times New Roman"/>
          <w:b/>
          <w:sz w:val="20"/>
          <w:szCs w:val="20"/>
        </w:rPr>
        <w:t>Администрация Липовского сельсовета постановляет:</w:t>
      </w:r>
    </w:p>
    <w:p w:rsidR="00F849E1" w:rsidRPr="00F849E1" w:rsidRDefault="00F849E1" w:rsidP="00F849E1">
      <w:pPr>
        <w:widowControl w:val="0"/>
        <w:numPr>
          <w:ilvl w:val="0"/>
          <w:numId w:val="2"/>
        </w:numPr>
        <w:tabs>
          <w:tab w:val="clear" w:pos="0"/>
        </w:tabs>
        <w:suppressAutoHyphens/>
        <w:spacing w:after="0" w:line="192" w:lineRule="auto"/>
        <w:jc w:val="center"/>
        <w:rPr>
          <w:rFonts w:ascii="Times New Roman" w:hAnsi="Times New Roman" w:cs="Times New Roman"/>
          <w:sz w:val="20"/>
          <w:szCs w:val="20"/>
        </w:rPr>
      </w:pPr>
    </w:p>
    <w:p w:rsidR="00F849E1" w:rsidRPr="00F849E1" w:rsidRDefault="00F849E1" w:rsidP="00F849E1">
      <w:pPr>
        <w:autoSpaceDE w:val="0"/>
        <w:autoSpaceDN w:val="0"/>
        <w:adjustRightInd w:val="0"/>
        <w:spacing w:after="0"/>
        <w:jc w:val="both"/>
        <w:rPr>
          <w:rFonts w:ascii="Times New Roman" w:hAnsi="Times New Roman" w:cs="Times New Roman"/>
          <w:sz w:val="20"/>
          <w:szCs w:val="20"/>
        </w:rPr>
      </w:pPr>
      <w:r w:rsidRPr="00F849E1">
        <w:rPr>
          <w:rFonts w:ascii="Times New Roman" w:hAnsi="Times New Roman" w:cs="Times New Roman"/>
          <w:sz w:val="20"/>
          <w:szCs w:val="20"/>
        </w:rPr>
        <w:tab/>
        <w:t xml:space="preserve">1. Организовать и провести аукцион по сдаче в аренду муниципального имущества </w:t>
      </w:r>
      <w:r w:rsidRPr="00F849E1">
        <w:rPr>
          <w:rFonts w:ascii="Times New Roman" w:hAnsi="Times New Roman" w:cs="Times New Roman"/>
          <w:bCs/>
          <w:sz w:val="20"/>
          <w:szCs w:val="20"/>
        </w:rPr>
        <w:t xml:space="preserve"> - Трактор «Беларус 892», 2012 года выпуска, государственный регистрационный знак 58 РК 7815 заводской номер машины 89203741, страна изготовитель: Беларусь; погрузчик фронтальный ПФН-0,38, отвал бульдозерный гидроповоротный БО, снегоочиститель шнекороторный механический СШР-2П, косилка роторная навесная КРН 2,1б</w:t>
      </w:r>
      <w:r w:rsidRPr="00F849E1">
        <w:rPr>
          <w:rFonts w:ascii="Times New Roman" w:eastAsia="Georgia" w:hAnsi="Times New Roman" w:cs="Times New Roman"/>
          <w:sz w:val="20"/>
          <w:szCs w:val="20"/>
        </w:rPr>
        <w:t xml:space="preserve">,  </w:t>
      </w:r>
      <w:r w:rsidRPr="00F849E1">
        <w:rPr>
          <w:rFonts w:ascii="Times New Roman" w:hAnsi="Times New Roman" w:cs="Times New Roman"/>
          <w:sz w:val="20"/>
          <w:szCs w:val="20"/>
        </w:rPr>
        <w:t xml:space="preserve">для благоустройства населенных пунктов Липовского сельсовета Малосердобинского района Пензенской области. </w:t>
      </w:r>
    </w:p>
    <w:p w:rsidR="00F849E1" w:rsidRPr="00F849E1" w:rsidRDefault="00F849E1" w:rsidP="00F849E1">
      <w:pPr>
        <w:pStyle w:val="ConsPlusNormal"/>
        <w:widowControl/>
        <w:numPr>
          <w:ilvl w:val="0"/>
          <w:numId w:val="2"/>
        </w:numPr>
        <w:tabs>
          <w:tab w:val="clear" w:pos="0"/>
        </w:tabs>
        <w:ind w:left="0" w:firstLine="0"/>
        <w:jc w:val="both"/>
        <w:rPr>
          <w:rFonts w:ascii="Times New Roman" w:hAnsi="Times New Roman" w:cs="Times New Roman"/>
        </w:rPr>
      </w:pPr>
      <w:r w:rsidRPr="00F849E1">
        <w:rPr>
          <w:rFonts w:ascii="Times New Roman" w:hAnsi="Times New Roman" w:cs="Times New Roman"/>
        </w:rPr>
        <w:tab/>
        <w:t xml:space="preserve">2. Утвердить аукционную документацию по проведению аукциона по сдаче в аренду муниципального имущества. </w:t>
      </w:r>
    </w:p>
    <w:p w:rsidR="00F849E1" w:rsidRPr="00F849E1" w:rsidRDefault="00F849E1" w:rsidP="00F849E1">
      <w:pPr>
        <w:pStyle w:val="ConsPlusNormal"/>
        <w:widowControl/>
        <w:numPr>
          <w:ilvl w:val="0"/>
          <w:numId w:val="2"/>
        </w:numPr>
        <w:tabs>
          <w:tab w:val="clear" w:pos="0"/>
        </w:tabs>
        <w:ind w:left="0" w:firstLine="0"/>
        <w:jc w:val="both"/>
        <w:rPr>
          <w:rFonts w:ascii="Times New Roman" w:hAnsi="Times New Roman" w:cs="Times New Roman"/>
        </w:rPr>
      </w:pPr>
      <w:r w:rsidRPr="00F849E1">
        <w:rPr>
          <w:rFonts w:ascii="Times New Roman" w:hAnsi="Times New Roman" w:cs="Times New Roman"/>
        </w:rPr>
        <w:tab/>
        <w:t xml:space="preserve">3.  Разместить на официальном сайте торгов извещение о проведение аукциона и аукционную документацию. </w:t>
      </w:r>
    </w:p>
    <w:p w:rsidR="00F849E1" w:rsidRPr="00F849E1" w:rsidRDefault="00F849E1" w:rsidP="00F849E1">
      <w:pPr>
        <w:pStyle w:val="ConsPlusNormal"/>
        <w:widowControl/>
        <w:numPr>
          <w:ilvl w:val="0"/>
          <w:numId w:val="2"/>
        </w:numPr>
        <w:tabs>
          <w:tab w:val="clear" w:pos="0"/>
        </w:tabs>
        <w:ind w:left="0" w:firstLine="0"/>
        <w:jc w:val="both"/>
        <w:rPr>
          <w:rFonts w:ascii="Times New Roman" w:hAnsi="Times New Roman" w:cs="Times New Roman"/>
        </w:rPr>
      </w:pPr>
      <w:r w:rsidRPr="00F849E1">
        <w:rPr>
          <w:rFonts w:ascii="Times New Roman" w:hAnsi="Times New Roman" w:cs="Times New Roman"/>
        </w:rPr>
        <w:tab/>
        <w:t xml:space="preserve">4. Организовать прием заявок на участие в аукционе (ответственный Кузьмичева И.Н. – специалист  администрации Липовского сельсовета – секретарь аукционной комиссии) их рассмотрение в соответствии с требованиями аукционной документации по проведению аукциона по сдаче в аренду муниципального имущества. </w:t>
      </w:r>
    </w:p>
    <w:p w:rsidR="00F849E1" w:rsidRPr="00F849E1" w:rsidRDefault="00F849E1" w:rsidP="00F849E1">
      <w:pPr>
        <w:pStyle w:val="ConsPlusNormal"/>
        <w:widowControl/>
        <w:numPr>
          <w:ilvl w:val="0"/>
          <w:numId w:val="2"/>
        </w:numPr>
        <w:tabs>
          <w:tab w:val="clear" w:pos="0"/>
        </w:tabs>
        <w:ind w:left="0" w:firstLine="0"/>
        <w:jc w:val="both"/>
        <w:rPr>
          <w:rFonts w:ascii="Times New Roman" w:hAnsi="Times New Roman" w:cs="Times New Roman"/>
        </w:rPr>
      </w:pPr>
      <w:r w:rsidRPr="00F849E1">
        <w:rPr>
          <w:rFonts w:ascii="Times New Roman" w:hAnsi="Times New Roman" w:cs="Times New Roman"/>
        </w:rPr>
        <w:tab/>
        <w:t xml:space="preserve">5. Аукционной комиссии документировать основные этапы проведения  аукциона по сдаче в аренду муниципального имущества, путем составления соответствующих протоколов (ответственный - Кузьмичева И.Н. – специалист  администрации Липовского сельсовета – секретарь аукционной комиссии). </w:t>
      </w:r>
    </w:p>
    <w:p w:rsidR="00F849E1" w:rsidRPr="00F849E1" w:rsidRDefault="00F849E1" w:rsidP="00F849E1">
      <w:pPr>
        <w:widowControl w:val="0"/>
        <w:numPr>
          <w:ilvl w:val="0"/>
          <w:numId w:val="2"/>
        </w:numPr>
        <w:tabs>
          <w:tab w:val="clear" w:pos="0"/>
        </w:tabs>
        <w:suppressAutoHyphens/>
        <w:spacing w:after="0" w:line="240" w:lineRule="auto"/>
        <w:ind w:left="0" w:firstLine="0"/>
        <w:jc w:val="both"/>
        <w:rPr>
          <w:rFonts w:ascii="Times New Roman" w:hAnsi="Times New Roman" w:cs="Times New Roman"/>
          <w:sz w:val="20"/>
          <w:szCs w:val="20"/>
        </w:rPr>
      </w:pPr>
      <w:r w:rsidRPr="00F849E1">
        <w:rPr>
          <w:rFonts w:ascii="Times New Roman" w:hAnsi="Times New Roman" w:cs="Times New Roman"/>
          <w:sz w:val="20"/>
          <w:szCs w:val="20"/>
        </w:rPr>
        <w:tab/>
        <w:t>6. Контроль за исполнением настоящего постановления возложить на и.о. главы администрации Липовского сельсовета Малосердобинского района Кривоножкина А.А.</w:t>
      </w:r>
    </w:p>
    <w:p w:rsidR="00F849E1" w:rsidRPr="00F849E1" w:rsidRDefault="00F849E1" w:rsidP="00F849E1">
      <w:pPr>
        <w:widowControl w:val="0"/>
        <w:numPr>
          <w:ilvl w:val="0"/>
          <w:numId w:val="2"/>
        </w:numPr>
        <w:tabs>
          <w:tab w:val="left" w:pos="0"/>
        </w:tabs>
        <w:suppressAutoHyphens/>
        <w:spacing w:after="0" w:line="240" w:lineRule="auto"/>
        <w:jc w:val="both"/>
        <w:rPr>
          <w:rFonts w:ascii="Times New Roman" w:hAnsi="Times New Roman" w:cs="Times New Roman"/>
          <w:color w:val="FF0000"/>
          <w:sz w:val="20"/>
          <w:szCs w:val="20"/>
        </w:rPr>
      </w:pPr>
      <w:r w:rsidRPr="00F849E1">
        <w:rPr>
          <w:rFonts w:ascii="Times New Roman" w:hAnsi="Times New Roman" w:cs="Times New Roman"/>
          <w:sz w:val="20"/>
          <w:szCs w:val="20"/>
        </w:rPr>
        <w:tab/>
      </w:r>
      <w:r w:rsidRPr="00F849E1">
        <w:rPr>
          <w:rFonts w:ascii="Times New Roman" w:hAnsi="Times New Roman" w:cs="Times New Roman"/>
          <w:sz w:val="20"/>
          <w:szCs w:val="20"/>
        </w:rPr>
        <w:tab/>
      </w:r>
    </w:p>
    <w:p w:rsidR="00F849E1" w:rsidRPr="00F849E1" w:rsidRDefault="00F849E1" w:rsidP="00F849E1">
      <w:pPr>
        <w:pStyle w:val="ConsPlusNonformat"/>
        <w:widowControl/>
        <w:numPr>
          <w:ilvl w:val="0"/>
          <w:numId w:val="2"/>
        </w:numPr>
        <w:autoSpaceDE w:val="0"/>
        <w:jc w:val="both"/>
        <w:rPr>
          <w:rFonts w:ascii="Times New Roman" w:hAnsi="Times New Roman" w:cs="Times New Roman"/>
          <w:sz w:val="20"/>
        </w:rPr>
      </w:pPr>
    </w:p>
    <w:p w:rsidR="00F849E1" w:rsidRPr="00F849E1" w:rsidRDefault="00F849E1" w:rsidP="00F849E1">
      <w:pPr>
        <w:widowControl w:val="0"/>
        <w:numPr>
          <w:ilvl w:val="0"/>
          <w:numId w:val="2"/>
        </w:numPr>
        <w:suppressAutoHyphens/>
        <w:spacing w:after="0" w:line="240" w:lineRule="auto"/>
        <w:jc w:val="both"/>
        <w:rPr>
          <w:rFonts w:ascii="Times New Roman" w:hAnsi="Times New Roman" w:cs="Times New Roman"/>
          <w:sz w:val="20"/>
          <w:szCs w:val="20"/>
        </w:rPr>
      </w:pPr>
      <w:r w:rsidRPr="00F849E1">
        <w:rPr>
          <w:rFonts w:ascii="Times New Roman" w:hAnsi="Times New Roman" w:cs="Times New Roman"/>
          <w:sz w:val="20"/>
          <w:szCs w:val="20"/>
        </w:rPr>
        <w:t xml:space="preserve">И.о. главы администрации </w:t>
      </w:r>
    </w:p>
    <w:p w:rsidR="00F849E1" w:rsidRPr="00F849E1" w:rsidRDefault="00F849E1" w:rsidP="00F849E1">
      <w:pPr>
        <w:widowControl w:val="0"/>
        <w:numPr>
          <w:ilvl w:val="0"/>
          <w:numId w:val="2"/>
        </w:numPr>
        <w:suppressAutoHyphens/>
        <w:spacing w:after="0" w:line="240" w:lineRule="auto"/>
        <w:jc w:val="both"/>
        <w:rPr>
          <w:rFonts w:ascii="Times New Roman" w:hAnsi="Times New Roman" w:cs="Times New Roman"/>
          <w:sz w:val="20"/>
          <w:szCs w:val="20"/>
        </w:rPr>
      </w:pPr>
      <w:r w:rsidRPr="00F849E1">
        <w:rPr>
          <w:rFonts w:ascii="Times New Roman" w:hAnsi="Times New Roman" w:cs="Times New Roman"/>
          <w:sz w:val="20"/>
          <w:szCs w:val="20"/>
        </w:rPr>
        <w:t>Липовского сельсовета                                                   А.А. Кривоножкин</w:t>
      </w:r>
    </w:p>
    <w:p w:rsidR="00F849E1" w:rsidRPr="0028226E" w:rsidRDefault="00F849E1" w:rsidP="0028226E">
      <w:pPr>
        <w:widowControl w:val="0"/>
        <w:numPr>
          <w:ilvl w:val="0"/>
          <w:numId w:val="2"/>
        </w:numPr>
        <w:suppressAutoHyphens/>
        <w:spacing w:after="0" w:line="240" w:lineRule="auto"/>
        <w:jc w:val="center"/>
        <w:rPr>
          <w:rFonts w:ascii="Times New Roman" w:hAnsi="Times New Roman" w:cs="Times New Roman"/>
          <w:sz w:val="20"/>
          <w:szCs w:val="20"/>
        </w:rPr>
      </w:pPr>
    </w:p>
    <w:p w:rsidR="00F849E1" w:rsidRPr="00F849E1" w:rsidRDefault="00F849E1" w:rsidP="00F849E1">
      <w:pPr>
        <w:widowControl w:val="0"/>
        <w:numPr>
          <w:ilvl w:val="2"/>
          <w:numId w:val="2"/>
        </w:numPr>
        <w:suppressAutoHyphens/>
        <w:autoSpaceDE w:val="0"/>
        <w:spacing w:after="0" w:line="240" w:lineRule="auto"/>
        <w:jc w:val="both"/>
        <w:rPr>
          <w:rFonts w:ascii="Times New Roman" w:hAnsi="Times New Roman" w:cs="Times New Roman"/>
        </w:rPr>
      </w:pPr>
    </w:p>
    <w:p w:rsidR="00F849E1" w:rsidRPr="0049184C" w:rsidRDefault="00F849E1" w:rsidP="00F849E1">
      <w:pPr>
        <w:jc w:val="center"/>
        <w:rPr>
          <w:sz w:val="20"/>
          <w:szCs w:val="20"/>
        </w:rPr>
      </w:pPr>
    </w:p>
    <w:p w:rsidR="00F849E1" w:rsidRPr="0049184C" w:rsidRDefault="00F849E1" w:rsidP="00F849E1">
      <w:pPr>
        <w:pStyle w:val="ConsPlusTitle"/>
        <w:widowControl/>
        <w:ind w:firstLine="709"/>
        <w:jc w:val="center"/>
        <w:rPr>
          <w:rFonts w:ascii="Times New Roman" w:hAnsi="Times New Roman" w:cs="Times New Roman"/>
        </w:rPr>
      </w:pPr>
      <w:r w:rsidRPr="00F849E1">
        <w:rPr>
          <w:rFonts w:ascii="Times New Roman" w:hAnsi="Times New Roman" w:cs="Times New Roman"/>
        </w:rPr>
        <w:lastRenderedPageBreak/>
        <w:t>Постановление главы администрации Липовского сельсовета Малосердобинского</w:t>
      </w:r>
      <w:r>
        <w:rPr>
          <w:rFonts w:ascii="Times New Roman" w:hAnsi="Times New Roman" w:cs="Times New Roman"/>
        </w:rPr>
        <w:t xml:space="preserve"> района Пензенской области от 13</w:t>
      </w:r>
      <w:r w:rsidRPr="00F849E1">
        <w:rPr>
          <w:rFonts w:ascii="Times New Roman" w:hAnsi="Times New Roman" w:cs="Times New Roman"/>
        </w:rPr>
        <w:t>.01.2021 №</w:t>
      </w:r>
      <w:r>
        <w:rPr>
          <w:rFonts w:ascii="Times New Roman" w:hAnsi="Times New Roman" w:cs="Times New Roman"/>
        </w:rPr>
        <w:t>4</w:t>
      </w:r>
      <w:r w:rsidRPr="00F849E1">
        <w:rPr>
          <w:rFonts w:ascii="Times New Roman" w:hAnsi="Times New Roman" w:cs="Times New Roman"/>
        </w:rPr>
        <w:t xml:space="preserve"> «Об</w:t>
      </w:r>
      <w:r w:rsidRPr="0049184C">
        <w:rPr>
          <w:rFonts w:ascii="Times New Roman" w:hAnsi="Times New Roman" w:cs="Times New Roman"/>
        </w:rPr>
        <w:t xml:space="preserve">  утверждении тарифов на услуги МБУК  «Липовский КДЦ» </w:t>
      </w:r>
    </w:p>
    <w:p w:rsidR="00F849E1" w:rsidRPr="0049184C" w:rsidRDefault="00F849E1" w:rsidP="00F849E1">
      <w:pPr>
        <w:pStyle w:val="ConsPlusTitle"/>
        <w:widowControl/>
        <w:ind w:firstLine="709"/>
        <w:jc w:val="center"/>
        <w:rPr>
          <w:rFonts w:ascii="Times New Roman" w:hAnsi="Times New Roman" w:cs="Times New Roman"/>
        </w:rPr>
      </w:pPr>
      <w:r w:rsidRPr="0049184C">
        <w:rPr>
          <w:rFonts w:ascii="Times New Roman" w:hAnsi="Times New Roman" w:cs="Times New Roman"/>
        </w:rPr>
        <w:t>на 2021год</w:t>
      </w:r>
    </w:p>
    <w:p w:rsidR="00F849E1" w:rsidRPr="00F849E1" w:rsidRDefault="00F849E1" w:rsidP="00F849E1">
      <w:pPr>
        <w:spacing w:after="0"/>
        <w:ind w:right="-5" w:firstLine="360"/>
        <w:jc w:val="both"/>
        <w:rPr>
          <w:rFonts w:ascii="Times New Roman" w:hAnsi="Times New Roman" w:cs="Times New Roman"/>
          <w:b/>
          <w:sz w:val="20"/>
          <w:szCs w:val="20"/>
        </w:rPr>
      </w:pPr>
      <w:r w:rsidRPr="00F849E1">
        <w:rPr>
          <w:rFonts w:ascii="Times New Roman" w:hAnsi="Times New Roman" w:cs="Times New Roman"/>
          <w:sz w:val="20"/>
          <w:szCs w:val="20"/>
        </w:rPr>
        <w:t>В соответствии Решением собрания представителей  Малосердобинского района от 29.11.2010 № 551-54/2 «Об утверждении Порядка принятия решений об установлении тарифов на услуги муниципальных предприятий и учреждений Малосердобинского района Пензенской области», руководствуясь статьей 23 Устава Липовского сельсовета Малосердобинского района,</w:t>
      </w:r>
      <w:r w:rsidRPr="00F849E1">
        <w:rPr>
          <w:rFonts w:ascii="Times New Roman" w:hAnsi="Times New Roman" w:cs="Times New Roman"/>
          <w:b/>
          <w:sz w:val="20"/>
          <w:szCs w:val="20"/>
        </w:rPr>
        <w:t xml:space="preserve"> -</w:t>
      </w:r>
    </w:p>
    <w:p w:rsidR="00F849E1" w:rsidRPr="00F849E1" w:rsidRDefault="00F849E1" w:rsidP="00F849E1">
      <w:pPr>
        <w:spacing w:after="0"/>
        <w:ind w:firstLine="709"/>
        <w:jc w:val="both"/>
        <w:rPr>
          <w:rFonts w:ascii="Times New Roman" w:hAnsi="Times New Roman" w:cs="Times New Roman"/>
          <w:color w:val="000000"/>
          <w:sz w:val="20"/>
          <w:szCs w:val="20"/>
        </w:rPr>
      </w:pPr>
    </w:p>
    <w:p w:rsidR="00F849E1" w:rsidRPr="00F849E1" w:rsidRDefault="00F849E1" w:rsidP="00F849E1">
      <w:pPr>
        <w:tabs>
          <w:tab w:val="left" w:pos="540"/>
        </w:tabs>
        <w:spacing w:after="0"/>
        <w:ind w:firstLine="540"/>
        <w:jc w:val="both"/>
        <w:rPr>
          <w:rFonts w:ascii="Times New Roman" w:hAnsi="Times New Roman" w:cs="Times New Roman"/>
          <w:b/>
          <w:color w:val="000000"/>
          <w:sz w:val="20"/>
          <w:szCs w:val="20"/>
        </w:rPr>
      </w:pPr>
      <w:r w:rsidRPr="00F849E1">
        <w:rPr>
          <w:rFonts w:ascii="Times New Roman" w:hAnsi="Times New Roman" w:cs="Times New Roman"/>
          <w:b/>
          <w:color w:val="000000"/>
          <w:sz w:val="20"/>
          <w:szCs w:val="20"/>
        </w:rPr>
        <w:t>Администрация Липовского сельсовета ПОСТАНОВЛЯЕТ:</w:t>
      </w:r>
    </w:p>
    <w:p w:rsidR="00F849E1" w:rsidRPr="00F849E1" w:rsidRDefault="00F849E1" w:rsidP="00F849E1">
      <w:pPr>
        <w:spacing w:after="0"/>
        <w:ind w:firstLine="540"/>
        <w:jc w:val="both"/>
        <w:rPr>
          <w:rFonts w:ascii="Times New Roman" w:hAnsi="Times New Roman" w:cs="Times New Roman"/>
          <w:b/>
          <w:color w:val="000000"/>
          <w:sz w:val="20"/>
          <w:szCs w:val="20"/>
        </w:rPr>
      </w:pPr>
    </w:p>
    <w:p w:rsidR="00F849E1" w:rsidRPr="00F849E1" w:rsidRDefault="00F849E1" w:rsidP="00F849E1">
      <w:pPr>
        <w:pStyle w:val="ConsPlusTitle"/>
        <w:widowControl/>
        <w:numPr>
          <w:ilvl w:val="0"/>
          <w:numId w:val="4"/>
        </w:numPr>
        <w:jc w:val="both"/>
        <w:rPr>
          <w:rFonts w:ascii="Times New Roman" w:hAnsi="Times New Roman" w:cs="Times New Roman"/>
          <w:b w:val="0"/>
        </w:rPr>
      </w:pPr>
      <w:r w:rsidRPr="00F849E1">
        <w:rPr>
          <w:rFonts w:ascii="Times New Roman" w:hAnsi="Times New Roman" w:cs="Times New Roman"/>
          <w:b w:val="0"/>
        </w:rPr>
        <w:t>Утвердить тарифы на услуги МБУК  «Липовский КДЦ» на 2021год, согласно приложению № 1.</w:t>
      </w:r>
    </w:p>
    <w:p w:rsidR="00F849E1" w:rsidRPr="00F849E1" w:rsidRDefault="00F849E1" w:rsidP="00F849E1">
      <w:pPr>
        <w:pStyle w:val="ConsPlusTitle"/>
        <w:widowControl/>
        <w:numPr>
          <w:ilvl w:val="0"/>
          <w:numId w:val="4"/>
        </w:numPr>
        <w:jc w:val="both"/>
        <w:rPr>
          <w:rFonts w:ascii="Times New Roman" w:hAnsi="Times New Roman" w:cs="Times New Roman"/>
          <w:b w:val="0"/>
        </w:rPr>
      </w:pPr>
      <w:r w:rsidRPr="00F849E1">
        <w:rPr>
          <w:rFonts w:ascii="Times New Roman" w:hAnsi="Times New Roman" w:cs="Times New Roman"/>
          <w:b w:val="0"/>
        </w:rPr>
        <w:t xml:space="preserve">Признать утратившим силу постановление от 13.01.2017 №5 «Об  утверждении тарифов на услуги МБУК  «Липовский КДЦ» </w:t>
      </w:r>
    </w:p>
    <w:p w:rsidR="00F849E1" w:rsidRPr="00F849E1" w:rsidRDefault="00F849E1" w:rsidP="00F849E1">
      <w:pPr>
        <w:pStyle w:val="ConsPlusTitle"/>
        <w:widowControl/>
        <w:ind w:left="1110"/>
        <w:jc w:val="both"/>
        <w:rPr>
          <w:rFonts w:ascii="Times New Roman" w:hAnsi="Times New Roman" w:cs="Times New Roman"/>
          <w:b w:val="0"/>
        </w:rPr>
      </w:pPr>
      <w:r w:rsidRPr="00F849E1">
        <w:rPr>
          <w:rFonts w:ascii="Times New Roman" w:hAnsi="Times New Roman" w:cs="Times New Roman"/>
          <w:b w:val="0"/>
        </w:rPr>
        <w:t>на 2021год».</w:t>
      </w:r>
    </w:p>
    <w:p w:rsidR="00F849E1" w:rsidRPr="00F849E1" w:rsidRDefault="00F849E1" w:rsidP="00F849E1">
      <w:pPr>
        <w:pStyle w:val="ConsPlusNormal"/>
        <w:widowControl/>
        <w:ind w:firstLine="709"/>
        <w:jc w:val="both"/>
        <w:rPr>
          <w:rFonts w:ascii="Times New Roman" w:hAnsi="Times New Roman" w:cs="Times New Roman"/>
        </w:rPr>
      </w:pPr>
      <w:r w:rsidRPr="00F849E1">
        <w:rPr>
          <w:rFonts w:ascii="Times New Roman" w:hAnsi="Times New Roman" w:cs="Times New Roman"/>
          <w:bCs/>
        </w:rPr>
        <w:t>3</w:t>
      </w:r>
      <w:r w:rsidRPr="00F849E1">
        <w:rPr>
          <w:rFonts w:ascii="Times New Roman" w:hAnsi="Times New Roman" w:cs="Times New Roman"/>
        </w:rPr>
        <w:t>. Опубликовать настоящее Постановление в информационном бюллетене Липовского сельсовета Малосердобинского района Пензенской области «Сельские вести».</w:t>
      </w:r>
    </w:p>
    <w:p w:rsidR="00F849E1" w:rsidRPr="00F849E1" w:rsidRDefault="00F849E1" w:rsidP="00F849E1">
      <w:pPr>
        <w:pStyle w:val="ConsPlusNormal"/>
        <w:widowControl/>
        <w:ind w:firstLine="709"/>
        <w:jc w:val="both"/>
        <w:rPr>
          <w:rFonts w:ascii="Times New Roman" w:hAnsi="Times New Roman" w:cs="Times New Roman"/>
        </w:rPr>
      </w:pPr>
      <w:r w:rsidRPr="00F849E1">
        <w:rPr>
          <w:rFonts w:ascii="Times New Roman" w:hAnsi="Times New Roman" w:cs="Times New Roman"/>
        </w:rPr>
        <w:t>4. Настоящее постановление вступает в законную силу с момента его официального опубликования.</w:t>
      </w:r>
    </w:p>
    <w:p w:rsidR="00F849E1" w:rsidRPr="00F849E1" w:rsidRDefault="00F849E1" w:rsidP="00F849E1">
      <w:pPr>
        <w:spacing w:after="0"/>
        <w:ind w:left="360"/>
        <w:rPr>
          <w:rFonts w:ascii="Times New Roman" w:hAnsi="Times New Roman" w:cs="Times New Roman"/>
          <w:sz w:val="20"/>
          <w:szCs w:val="20"/>
        </w:rPr>
      </w:pPr>
      <w:r w:rsidRPr="00F849E1">
        <w:rPr>
          <w:rFonts w:ascii="Times New Roman" w:hAnsi="Times New Roman" w:cs="Times New Roman"/>
          <w:sz w:val="20"/>
          <w:szCs w:val="20"/>
        </w:rPr>
        <w:t xml:space="preserve">    5. Контроль за исполнением настоящего постановления возложить на директора МБУК «Липовский КДЦ» Хохлову М.С.</w:t>
      </w:r>
    </w:p>
    <w:p w:rsidR="00F849E1" w:rsidRPr="00F849E1" w:rsidRDefault="00F849E1" w:rsidP="0028226E">
      <w:pPr>
        <w:spacing w:after="0"/>
        <w:jc w:val="both"/>
        <w:rPr>
          <w:rFonts w:ascii="Times New Roman" w:hAnsi="Times New Roman" w:cs="Times New Roman"/>
          <w:sz w:val="20"/>
          <w:szCs w:val="20"/>
        </w:rPr>
      </w:pPr>
    </w:p>
    <w:p w:rsidR="00F849E1" w:rsidRPr="00F849E1" w:rsidRDefault="00F849E1" w:rsidP="00F849E1">
      <w:pPr>
        <w:spacing w:after="0"/>
        <w:jc w:val="both"/>
        <w:rPr>
          <w:rFonts w:ascii="Times New Roman" w:hAnsi="Times New Roman" w:cs="Times New Roman"/>
          <w:color w:val="000000"/>
          <w:sz w:val="20"/>
          <w:szCs w:val="20"/>
        </w:rPr>
      </w:pPr>
      <w:r w:rsidRPr="00F849E1">
        <w:rPr>
          <w:rFonts w:ascii="Times New Roman" w:hAnsi="Times New Roman" w:cs="Times New Roman"/>
          <w:bCs/>
          <w:sz w:val="20"/>
          <w:szCs w:val="20"/>
        </w:rPr>
        <w:t xml:space="preserve">  И.о. главы </w:t>
      </w:r>
      <w:r w:rsidRPr="00F849E1">
        <w:rPr>
          <w:rFonts w:ascii="Times New Roman" w:hAnsi="Times New Roman" w:cs="Times New Roman"/>
          <w:color w:val="000000"/>
          <w:sz w:val="20"/>
          <w:szCs w:val="20"/>
        </w:rPr>
        <w:t>администрации </w:t>
      </w:r>
    </w:p>
    <w:p w:rsidR="00F849E1" w:rsidRPr="0028226E" w:rsidRDefault="00F849E1" w:rsidP="0028226E">
      <w:pPr>
        <w:spacing w:after="0"/>
        <w:ind w:firstLine="720"/>
        <w:jc w:val="both"/>
        <w:rPr>
          <w:rFonts w:ascii="Times New Roman" w:hAnsi="Times New Roman" w:cs="Times New Roman"/>
          <w:color w:val="000000"/>
          <w:sz w:val="20"/>
          <w:szCs w:val="20"/>
        </w:rPr>
      </w:pPr>
      <w:r w:rsidRPr="00F849E1">
        <w:rPr>
          <w:rFonts w:ascii="Times New Roman" w:hAnsi="Times New Roman" w:cs="Times New Roman"/>
          <w:color w:val="000000"/>
          <w:sz w:val="20"/>
          <w:szCs w:val="20"/>
        </w:rPr>
        <w:t>Липовского сельсовета                                               А.А. Кривоножкин</w:t>
      </w:r>
      <w:r w:rsidRPr="00F849E1">
        <w:rPr>
          <w:rFonts w:ascii="Times New Roman" w:hAnsi="Times New Roman" w:cs="Times New Roman"/>
          <w:b/>
          <w:color w:val="000000"/>
          <w:sz w:val="20"/>
          <w:szCs w:val="20"/>
        </w:rPr>
        <w:t xml:space="preserve">                                                                                                                                  </w:t>
      </w:r>
      <w:r w:rsidR="0028226E">
        <w:rPr>
          <w:rFonts w:ascii="Times New Roman" w:hAnsi="Times New Roman" w:cs="Times New Roman"/>
          <w:b/>
          <w:color w:val="000000"/>
          <w:sz w:val="20"/>
          <w:szCs w:val="20"/>
        </w:rPr>
        <w:t xml:space="preserve">                               </w:t>
      </w:r>
    </w:p>
    <w:p w:rsidR="00F849E1" w:rsidRPr="00F849E1" w:rsidRDefault="00F849E1" w:rsidP="00F849E1">
      <w:pPr>
        <w:shd w:val="clear" w:color="auto" w:fill="FFFFFF"/>
        <w:spacing w:before="100" w:beforeAutospacing="1" w:after="0"/>
        <w:jc w:val="right"/>
        <w:rPr>
          <w:rFonts w:ascii="Times New Roman" w:hAnsi="Times New Roman" w:cs="Times New Roman"/>
          <w:color w:val="000000"/>
          <w:sz w:val="20"/>
          <w:szCs w:val="20"/>
        </w:rPr>
      </w:pPr>
      <w:r w:rsidRPr="00F849E1">
        <w:rPr>
          <w:rFonts w:ascii="Times New Roman" w:hAnsi="Times New Roman" w:cs="Times New Roman"/>
          <w:color w:val="000000"/>
          <w:sz w:val="20"/>
          <w:szCs w:val="20"/>
        </w:rPr>
        <w:t>УТВЕРЖДЕНО</w:t>
      </w:r>
    </w:p>
    <w:tbl>
      <w:tblPr>
        <w:tblW w:w="0" w:type="auto"/>
        <w:jc w:val="right"/>
        <w:tblCellSpacing w:w="15" w:type="dxa"/>
        <w:tblLook w:val="04A0"/>
      </w:tblPr>
      <w:tblGrid>
        <w:gridCol w:w="2856"/>
      </w:tblGrid>
      <w:tr w:rsidR="00F849E1" w:rsidRPr="00F849E1" w:rsidTr="0018680F">
        <w:trPr>
          <w:tblCellSpacing w:w="15" w:type="dxa"/>
          <w:jc w:val="right"/>
        </w:trPr>
        <w:tc>
          <w:tcPr>
            <w:tcW w:w="0" w:type="auto"/>
            <w:tcMar>
              <w:top w:w="15" w:type="dxa"/>
              <w:left w:w="15" w:type="dxa"/>
              <w:bottom w:w="15" w:type="dxa"/>
              <w:right w:w="15" w:type="dxa"/>
            </w:tcMar>
            <w:vAlign w:val="center"/>
            <w:hideMark/>
          </w:tcPr>
          <w:p w:rsidR="00F849E1" w:rsidRPr="00F849E1" w:rsidRDefault="00F849E1" w:rsidP="00F849E1">
            <w:pPr>
              <w:spacing w:after="0"/>
              <w:jc w:val="right"/>
              <w:rPr>
                <w:rFonts w:ascii="Times New Roman" w:hAnsi="Times New Roman" w:cs="Times New Roman"/>
                <w:color w:val="000000"/>
                <w:sz w:val="20"/>
                <w:szCs w:val="20"/>
              </w:rPr>
            </w:pPr>
            <w:r w:rsidRPr="00F849E1">
              <w:rPr>
                <w:rFonts w:ascii="Times New Roman" w:hAnsi="Times New Roman" w:cs="Times New Roman"/>
                <w:color w:val="000000"/>
                <w:sz w:val="20"/>
                <w:szCs w:val="20"/>
              </w:rPr>
              <w:t xml:space="preserve">постановлением администрации </w:t>
            </w:r>
          </w:p>
          <w:p w:rsidR="00F849E1" w:rsidRPr="00F849E1" w:rsidRDefault="00F849E1" w:rsidP="00F849E1">
            <w:pPr>
              <w:spacing w:after="0"/>
              <w:jc w:val="right"/>
              <w:rPr>
                <w:rFonts w:ascii="Times New Roman" w:hAnsi="Times New Roman" w:cs="Times New Roman"/>
                <w:color w:val="000000"/>
                <w:sz w:val="20"/>
                <w:szCs w:val="20"/>
              </w:rPr>
            </w:pPr>
            <w:r w:rsidRPr="00F849E1">
              <w:rPr>
                <w:rFonts w:ascii="Times New Roman" w:hAnsi="Times New Roman" w:cs="Times New Roman"/>
                <w:color w:val="000000"/>
                <w:sz w:val="20"/>
                <w:szCs w:val="20"/>
              </w:rPr>
              <w:t xml:space="preserve"> Липовского  сельсовета</w:t>
            </w:r>
          </w:p>
          <w:p w:rsidR="00F849E1" w:rsidRPr="00F849E1" w:rsidRDefault="00F849E1" w:rsidP="00F849E1">
            <w:pPr>
              <w:spacing w:after="0"/>
              <w:jc w:val="right"/>
              <w:rPr>
                <w:rFonts w:ascii="Times New Roman" w:hAnsi="Times New Roman" w:cs="Times New Roman"/>
                <w:color w:val="000000"/>
                <w:sz w:val="20"/>
                <w:szCs w:val="20"/>
              </w:rPr>
            </w:pPr>
            <w:r w:rsidRPr="00F849E1">
              <w:rPr>
                <w:rFonts w:ascii="Times New Roman" w:hAnsi="Times New Roman" w:cs="Times New Roman"/>
                <w:color w:val="000000"/>
                <w:sz w:val="20"/>
                <w:szCs w:val="20"/>
              </w:rPr>
              <w:t xml:space="preserve">от 13.01.2021 № 4 </w:t>
            </w:r>
          </w:p>
        </w:tc>
      </w:tr>
    </w:tbl>
    <w:p w:rsidR="00F849E1" w:rsidRPr="00F849E1" w:rsidRDefault="00F849E1" w:rsidP="00F849E1">
      <w:pPr>
        <w:shd w:val="clear" w:color="auto" w:fill="FFFFFF"/>
        <w:spacing w:after="0"/>
        <w:jc w:val="center"/>
        <w:rPr>
          <w:rFonts w:ascii="Times New Roman" w:hAnsi="Times New Roman" w:cs="Times New Roman"/>
          <w:b/>
          <w:color w:val="000000"/>
          <w:sz w:val="20"/>
          <w:szCs w:val="20"/>
        </w:rPr>
      </w:pPr>
      <w:r w:rsidRPr="00F849E1">
        <w:rPr>
          <w:rFonts w:ascii="Times New Roman" w:hAnsi="Times New Roman" w:cs="Times New Roman"/>
          <w:b/>
          <w:color w:val="000000"/>
          <w:sz w:val="20"/>
          <w:szCs w:val="20"/>
        </w:rPr>
        <w:t>Тарифы на услуги</w:t>
      </w:r>
    </w:p>
    <w:p w:rsidR="00F849E1" w:rsidRPr="00F849E1" w:rsidRDefault="00F849E1" w:rsidP="00F849E1">
      <w:pPr>
        <w:shd w:val="clear" w:color="auto" w:fill="FFFFFF"/>
        <w:spacing w:after="0"/>
        <w:jc w:val="center"/>
        <w:rPr>
          <w:rFonts w:ascii="Times New Roman" w:hAnsi="Times New Roman" w:cs="Times New Roman"/>
          <w:b/>
          <w:color w:val="000000"/>
          <w:sz w:val="20"/>
          <w:szCs w:val="20"/>
        </w:rPr>
      </w:pPr>
      <w:r w:rsidRPr="00F849E1">
        <w:rPr>
          <w:rFonts w:ascii="Times New Roman" w:hAnsi="Times New Roman" w:cs="Times New Roman"/>
          <w:b/>
          <w:color w:val="000000"/>
          <w:sz w:val="20"/>
          <w:szCs w:val="20"/>
        </w:rPr>
        <w:t>Муниципального бюджетного учреждения культуры</w:t>
      </w:r>
    </w:p>
    <w:p w:rsidR="00F849E1" w:rsidRPr="00F849E1" w:rsidRDefault="00F849E1" w:rsidP="00F849E1">
      <w:pPr>
        <w:shd w:val="clear" w:color="auto" w:fill="FFFFFF"/>
        <w:spacing w:after="0"/>
        <w:jc w:val="center"/>
        <w:rPr>
          <w:rFonts w:ascii="Times New Roman" w:hAnsi="Times New Roman" w:cs="Times New Roman"/>
          <w:b/>
          <w:color w:val="000000"/>
          <w:sz w:val="20"/>
          <w:szCs w:val="20"/>
        </w:rPr>
      </w:pPr>
      <w:r w:rsidRPr="00F849E1">
        <w:rPr>
          <w:rFonts w:ascii="Times New Roman" w:hAnsi="Times New Roman" w:cs="Times New Roman"/>
          <w:b/>
          <w:color w:val="000000"/>
          <w:sz w:val="20"/>
          <w:szCs w:val="20"/>
        </w:rPr>
        <w:t xml:space="preserve">«Липовский  поселенческий культурно- досуговый центр » </w:t>
      </w:r>
    </w:p>
    <w:p w:rsidR="00F849E1" w:rsidRPr="00F849E1" w:rsidRDefault="00F849E1" w:rsidP="0028226E">
      <w:pPr>
        <w:shd w:val="clear" w:color="auto" w:fill="FFFFFF"/>
        <w:spacing w:after="0"/>
        <w:jc w:val="center"/>
        <w:rPr>
          <w:rFonts w:ascii="Times New Roman" w:hAnsi="Times New Roman" w:cs="Times New Roman"/>
          <w:b/>
          <w:color w:val="000000"/>
          <w:sz w:val="20"/>
          <w:szCs w:val="20"/>
        </w:rPr>
      </w:pPr>
      <w:r w:rsidRPr="00F849E1">
        <w:rPr>
          <w:rFonts w:ascii="Times New Roman" w:hAnsi="Times New Roman" w:cs="Times New Roman"/>
          <w:b/>
          <w:color w:val="000000"/>
          <w:sz w:val="20"/>
          <w:szCs w:val="20"/>
        </w:rPr>
        <w:t>Малосердобинского района Пензенской области» на 2021год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8"/>
        <w:gridCol w:w="2393"/>
        <w:gridCol w:w="2393"/>
      </w:tblGrid>
      <w:tr w:rsidR="00F849E1" w:rsidRPr="00F849E1" w:rsidTr="0018680F">
        <w:tc>
          <w:tcPr>
            <w:tcW w:w="817"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b/>
                <w:sz w:val="20"/>
                <w:szCs w:val="20"/>
                <w:lang w:eastAsia="en-US"/>
              </w:rPr>
            </w:pPr>
            <w:r w:rsidRPr="00F849E1">
              <w:rPr>
                <w:rFonts w:ascii="Times New Roman" w:hAnsi="Times New Roman" w:cs="Times New Roman"/>
                <w:b/>
                <w:sz w:val="20"/>
                <w:szCs w:val="20"/>
              </w:rPr>
              <w:t>№ п.п.</w:t>
            </w:r>
          </w:p>
        </w:tc>
        <w:tc>
          <w:tcPr>
            <w:tcW w:w="3968"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b/>
                <w:sz w:val="20"/>
                <w:szCs w:val="20"/>
                <w:lang w:eastAsia="en-US"/>
              </w:rPr>
            </w:pPr>
            <w:r w:rsidRPr="00F849E1">
              <w:rPr>
                <w:rFonts w:ascii="Times New Roman" w:hAnsi="Times New Roman" w:cs="Times New Roman"/>
                <w:b/>
                <w:sz w:val="20"/>
                <w:szCs w:val="20"/>
              </w:rPr>
              <w:t>Наименование услуги</w:t>
            </w:r>
          </w:p>
        </w:tc>
        <w:tc>
          <w:tcPr>
            <w:tcW w:w="2393"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b/>
                <w:sz w:val="20"/>
                <w:szCs w:val="20"/>
                <w:lang w:eastAsia="en-US"/>
              </w:rPr>
            </w:pPr>
            <w:r w:rsidRPr="00F849E1">
              <w:rPr>
                <w:rFonts w:ascii="Times New Roman" w:hAnsi="Times New Roman" w:cs="Times New Roman"/>
                <w:b/>
                <w:sz w:val="20"/>
                <w:szCs w:val="20"/>
              </w:rPr>
              <w:t>Единица измерения</w:t>
            </w:r>
          </w:p>
        </w:tc>
        <w:tc>
          <w:tcPr>
            <w:tcW w:w="2393"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b/>
                <w:sz w:val="20"/>
                <w:szCs w:val="20"/>
                <w:lang w:eastAsia="en-US"/>
              </w:rPr>
            </w:pPr>
            <w:r w:rsidRPr="00F849E1">
              <w:rPr>
                <w:rFonts w:ascii="Times New Roman" w:hAnsi="Times New Roman" w:cs="Times New Roman"/>
                <w:b/>
                <w:sz w:val="20"/>
                <w:szCs w:val="20"/>
              </w:rPr>
              <w:t>Стоимость услуги</w:t>
            </w:r>
          </w:p>
        </w:tc>
      </w:tr>
      <w:tr w:rsidR="00F849E1" w:rsidRPr="00F849E1" w:rsidTr="0018680F">
        <w:tc>
          <w:tcPr>
            <w:tcW w:w="817"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sz w:val="20"/>
                <w:szCs w:val="20"/>
                <w:lang w:eastAsia="en-US"/>
              </w:rPr>
            </w:pPr>
            <w:r w:rsidRPr="00F849E1">
              <w:rPr>
                <w:rFonts w:ascii="Times New Roman" w:hAnsi="Times New Roman" w:cs="Times New Roman"/>
                <w:sz w:val="20"/>
                <w:szCs w:val="20"/>
              </w:rPr>
              <w:t>1.</w:t>
            </w:r>
          </w:p>
        </w:tc>
        <w:tc>
          <w:tcPr>
            <w:tcW w:w="3968"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1"/>
              <w:spacing w:after="0" w:afterAutospacing="0"/>
              <w:rPr>
                <w:color w:val="000000"/>
                <w:sz w:val="20"/>
                <w:szCs w:val="20"/>
                <w:lang w:eastAsia="en-US"/>
              </w:rPr>
            </w:pPr>
            <w:r w:rsidRPr="00F849E1">
              <w:rPr>
                <w:color w:val="000000"/>
                <w:sz w:val="20"/>
                <w:szCs w:val="20"/>
                <w:lang w:eastAsia="en-US"/>
              </w:rPr>
              <w:t>- взрослая дискотека</w:t>
            </w:r>
          </w:p>
          <w:p w:rsidR="00F849E1" w:rsidRPr="00F849E1" w:rsidRDefault="00F849E1" w:rsidP="00F849E1">
            <w:pPr>
              <w:pStyle w:val="p1"/>
              <w:spacing w:after="0" w:afterAutospacing="0"/>
              <w:rPr>
                <w:color w:val="000000"/>
                <w:sz w:val="20"/>
                <w:szCs w:val="20"/>
                <w:lang w:eastAsia="en-US"/>
              </w:rPr>
            </w:pP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 xml:space="preserve">    1 билет</w:t>
            </w: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30-00</w:t>
            </w:r>
          </w:p>
        </w:tc>
      </w:tr>
      <w:tr w:rsidR="00F849E1" w:rsidRPr="00F849E1" w:rsidTr="0018680F">
        <w:tc>
          <w:tcPr>
            <w:tcW w:w="817"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sz w:val="20"/>
                <w:szCs w:val="20"/>
                <w:lang w:eastAsia="en-US"/>
              </w:rPr>
            </w:pPr>
            <w:r w:rsidRPr="00F849E1">
              <w:rPr>
                <w:rFonts w:ascii="Times New Roman" w:hAnsi="Times New Roman" w:cs="Times New Roman"/>
                <w:sz w:val="20"/>
                <w:szCs w:val="20"/>
              </w:rPr>
              <w:t>2.</w:t>
            </w:r>
          </w:p>
        </w:tc>
        <w:tc>
          <w:tcPr>
            <w:tcW w:w="3968"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1"/>
              <w:spacing w:after="0" w:afterAutospacing="0"/>
              <w:rPr>
                <w:color w:val="000000"/>
                <w:sz w:val="20"/>
                <w:szCs w:val="20"/>
                <w:lang w:eastAsia="en-US"/>
              </w:rPr>
            </w:pPr>
            <w:r w:rsidRPr="00F849E1">
              <w:rPr>
                <w:color w:val="000000"/>
                <w:sz w:val="20"/>
                <w:szCs w:val="20"/>
                <w:lang w:eastAsia="en-US"/>
              </w:rPr>
              <w:t xml:space="preserve">Вечера отдыха, конкурсное – игровые программы, концерты </w:t>
            </w: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 xml:space="preserve">    1 билет</w:t>
            </w: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30-00</w:t>
            </w:r>
          </w:p>
        </w:tc>
      </w:tr>
      <w:tr w:rsidR="00F849E1" w:rsidRPr="00F849E1" w:rsidTr="00F849E1">
        <w:trPr>
          <w:trHeight w:val="1043"/>
        </w:trPr>
        <w:tc>
          <w:tcPr>
            <w:tcW w:w="817"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sz w:val="20"/>
                <w:szCs w:val="20"/>
                <w:lang w:eastAsia="en-US"/>
              </w:rPr>
            </w:pPr>
            <w:r w:rsidRPr="00F849E1">
              <w:rPr>
                <w:rFonts w:ascii="Times New Roman" w:hAnsi="Times New Roman" w:cs="Times New Roman"/>
                <w:sz w:val="20"/>
                <w:szCs w:val="20"/>
              </w:rPr>
              <w:t>3.</w:t>
            </w:r>
          </w:p>
        </w:tc>
        <w:tc>
          <w:tcPr>
            <w:tcW w:w="3968" w:type="dxa"/>
            <w:tcBorders>
              <w:top w:val="single" w:sz="4" w:space="0" w:color="auto"/>
              <w:left w:val="single" w:sz="4" w:space="0" w:color="auto"/>
              <w:bottom w:val="single" w:sz="4" w:space="0" w:color="auto"/>
              <w:right w:val="single" w:sz="4" w:space="0" w:color="auto"/>
            </w:tcBorders>
            <w:vAlign w:val="center"/>
          </w:tcPr>
          <w:p w:rsidR="00F849E1" w:rsidRPr="00F849E1" w:rsidRDefault="00F849E1" w:rsidP="00F849E1">
            <w:pPr>
              <w:pStyle w:val="p1"/>
              <w:spacing w:after="0" w:afterAutospacing="0"/>
              <w:rPr>
                <w:color w:val="000000"/>
                <w:sz w:val="20"/>
                <w:szCs w:val="20"/>
                <w:lang w:eastAsia="en-US"/>
              </w:rPr>
            </w:pPr>
            <w:r w:rsidRPr="00F849E1">
              <w:rPr>
                <w:color w:val="000000"/>
                <w:sz w:val="20"/>
                <w:szCs w:val="20"/>
                <w:lang w:eastAsia="en-US"/>
              </w:rPr>
              <w:t xml:space="preserve">Выездные концерты в пределах района                                                   </w:t>
            </w:r>
          </w:p>
          <w:p w:rsidR="00F849E1" w:rsidRPr="00F849E1" w:rsidRDefault="00F849E1" w:rsidP="00F849E1">
            <w:pPr>
              <w:pStyle w:val="p1"/>
              <w:spacing w:after="0" w:afterAutospacing="0"/>
              <w:rPr>
                <w:color w:val="000000"/>
                <w:sz w:val="20"/>
                <w:szCs w:val="20"/>
                <w:lang w:eastAsia="en-US"/>
              </w:rPr>
            </w:pPr>
          </w:p>
        </w:tc>
        <w:tc>
          <w:tcPr>
            <w:tcW w:w="2393" w:type="dxa"/>
            <w:tcBorders>
              <w:top w:val="single" w:sz="4" w:space="0" w:color="auto"/>
              <w:left w:val="single" w:sz="4" w:space="0" w:color="auto"/>
              <w:bottom w:val="single" w:sz="4" w:space="0" w:color="auto"/>
              <w:right w:val="single" w:sz="4" w:space="0" w:color="auto"/>
            </w:tcBorders>
            <w:vAlign w:val="center"/>
          </w:tcPr>
          <w:p w:rsidR="00F849E1" w:rsidRPr="00F849E1" w:rsidRDefault="00F849E1" w:rsidP="00F849E1">
            <w:pPr>
              <w:pStyle w:val="p6"/>
              <w:spacing w:after="0" w:afterAutospacing="0"/>
              <w:rPr>
                <w:color w:val="000000"/>
                <w:sz w:val="20"/>
                <w:szCs w:val="20"/>
                <w:lang w:eastAsia="en-US"/>
              </w:rPr>
            </w:pPr>
          </w:p>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 xml:space="preserve">     1 билет    </w:t>
            </w: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30-00</w:t>
            </w:r>
          </w:p>
        </w:tc>
      </w:tr>
      <w:tr w:rsidR="00F849E1" w:rsidRPr="00F849E1" w:rsidTr="0018680F">
        <w:tc>
          <w:tcPr>
            <w:tcW w:w="817"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sz w:val="20"/>
                <w:szCs w:val="20"/>
                <w:lang w:eastAsia="en-US"/>
              </w:rPr>
            </w:pPr>
            <w:r w:rsidRPr="00F849E1">
              <w:rPr>
                <w:rFonts w:ascii="Times New Roman" w:hAnsi="Times New Roman" w:cs="Times New Roman"/>
                <w:sz w:val="20"/>
                <w:szCs w:val="20"/>
              </w:rPr>
              <w:t>4.</w:t>
            </w:r>
          </w:p>
        </w:tc>
        <w:tc>
          <w:tcPr>
            <w:tcW w:w="3968"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1"/>
              <w:spacing w:after="0" w:afterAutospacing="0"/>
              <w:rPr>
                <w:color w:val="000000"/>
                <w:sz w:val="20"/>
                <w:szCs w:val="20"/>
                <w:lang w:eastAsia="en-US"/>
              </w:rPr>
            </w:pPr>
            <w:r w:rsidRPr="00F849E1">
              <w:rPr>
                <w:color w:val="000000"/>
                <w:sz w:val="20"/>
                <w:szCs w:val="20"/>
                <w:lang w:eastAsia="en-US"/>
              </w:rPr>
              <w:t>Использование напрокат звуковой аппаратуры:</w:t>
            </w:r>
          </w:p>
          <w:p w:rsidR="00F849E1" w:rsidRPr="00F849E1" w:rsidRDefault="00F849E1" w:rsidP="00F849E1">
            <w:pPr>
              <w:pStyle w:val="p1"/>
              <w:spacing w:after="0" w:afterAutospacing="0"/>
              <w:rPr>
                <w:color w:val="000000"/>
                <w:sz w:val="20"/>
                <w:szCs w:val="20"/>
                <w:lang w:eastAsia="en-US"/>
              </w:rPr>
            </w:pPr>
            <w:r w:rsidRPr="00F849E1">
              <w:rPr>
                <w:color w:val="000000"/>
                <w:sz w:val="20"/>
                <w:szCs w:val="20"/>
                <w:lang w:eastAsia="en-US"/>
              </w:rPr>
              <w:t>-колонка, микрофон (1шт)</w:t>
            </w: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 xml:space="preserve">      1 час</w:t>
            </w: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300-00</w:t>
            </w:r>
          </w:p>
        </w:tc>
      </w:tr>
      <w:tr w:rsidR="00F849E1" w:rsidRPr="00F849E1" w:rsidTr="0018680F">
        <w:tc>
          <w:tcPr>
            <w:tcW w:w="817"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sz w:val="20"/>
                <w:szCs w:val="20"/>
                <w:lang w:eastAsia="en-US"/>
              </w:rPr>
            </w:pPr>
          </w:p>
        </w:tc>
        <w:tc>
          <w:tcPr>
            <w:tcW w:w="3968"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1"/>
              <w:spacing w:after="0" w:afterAutospacing="0"/>
              <w:rPr>
                <w:color w:val="000000"/>
                <w:sz w:val="20"/>
                <w:szCs w:val="20"/>
                <w:lang w:eastAsia="en-US"/>
              </w:rPr>
            </w:pP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p>
        </w:tc>
      </w:tr>
      <w:tr w:rsidR="00F849E1" w:rsidRPr="00F849E1" w:rsidTr="0018680F">
        <w:tc>
          <w:tcPr>
            <w:tcW w:w="817" w:type="dxa"/>
            <w:tcBorders>
              <w:top w:val="single" w:sz="4" w:space="0" w:color="auto"/>
              <w:left w:val="single" w:sz="4" w:space="0" w:color="auto"/>
              <w:bottom w:val="single" w:sz="4" w:space="0" w:color="auto"/>
              <w:right w:val="single" w:sz="4" w:space="0" w:color="auto"/>
            </w:tcBorders>
            <w:hideMark/>
          </w:tcPr>
          <w:p w:rsidR="00F849E1" w:rsidRPr="00F849E1" w:rsidRDefault="00F849E1" w:rsidP="00F849E1">
            <w:pPr>
              <w:spacing w:after="0"/>
              <w:jc w:val="center"/>
              <w:rPr>
                <w:rFonts w:ascii="Times New Roman" w:hAnsi="Times New Roman" w:cs="Times New Roman"/>
                <w:sz w:val="20"/>
                <w:szCs w:val="20"/>
                <w:lang w:eastAsia="en-US"/>
              </w:rPr>
            </w:pPr>
            <w:r w:rsidRPr="00F849E1">
              <w:rPr>
                <w:rFonts w:ascii="Times New Roman" w:hAnsi="Times New Roman" w:cs="Times New Roman"/>
                <w:sz w:val="20"/>
                <w:szCs w:val="20"/>
              </w:rPr>
              <w:t>5.</w:t>
            </w:r>
          </w:p>
        </w:tc>
        <w:tc>
          <w:tcPr>
            <w:tcW w:w="3968"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1"/>
              <w:spacing w:after="0" w:afterAutospacing="0"/>
              <w:rPr>
                <w:color w:val="000000"/>
                <w:sz w:val="20"/>
                <w:szCs w:val="20"/>
                <w:lang w:eastAsia="en-US"/>
              </w:rPr>
            </w:pPr>
            <w:r w:rsidRPr="00F849E1">
              <w:rPr>
                <w:color w:val="000000"/>
                <w:sz w:val="20"/>
                <w:szCs w:val="20"/>
                <w:lang w:eastAsia="en-US"/>
              </w:rPr>
              <w:t>Предоставление зала для гастрольных выступлений театров, цирка, артистов</w:t>
            </w:r>
          </w:p>
          <w:p w:rsidR="00F849E1" w:rsidRPr="00F849E1" w:rsidRDefault="00F849E1" w:rsidP="00F849E1">
            <w:pPr>
              <w:pStyle w:val="p1"/>
              <w:spacing w:after="0" w:afterAutospacing="0"/>
              <w:rPr>
                <w:color w:val="000000"/>
                <w:sz w:val="20"/>
                <w:szCs w:val="20"/>
                <w:lang w:eastAsia="en-US"/>
              </w:rPr>
            </w:pPr>
          </w:p>
        </w:tc>
        <w:tc>
          <w:tcPr>
            <w:tcW w:w="2393" w:type="dxa"/>
            <w:tcBorders>
              <w:top w:val="single" w:sz="4" w:space="0" w:color="auto"/>
              <w:left w:val="single" w:sz="4" w:space="0" w:color="auto"/>
              <w:bottom w:val="single" w:sz="4" w:space="0" w:color="auto"/>
              <w:right w:val="single" w:sz="4" w:space="0" w:color="auto"/>
            </w:tcBorders>
            <w:vAlign w:val="center"/>
          </w:tcPr>
          <w:p w:rsidR="00F849E1" w:rsidRPr="00F849E1" w:rsidRDefault="00F849E1" w:rsidP="00F849E1">
            <w:pPr>
              <w:spacing w:after="0"/>
              <w:rPr>
                <w:rFonts w:ascii="Times New Roman" w:hAnsi="Times New Roman" w:cs="Times New Roman"/>
                <w:color w:val="000000"/>
                <w:sz w:val="20"/>
                <w:szCs w:val="20"/>
                <w:lang w:eastAsia="en-US"/>
              </w:rPr>
            </w:pPr>
          </w:p>
        </w:tc>
        <w:tc>
          <w:tcPr>
            <w:tcW w:w="2393" w:type="dxa"/>
            <w:tcBorders>
              <w:top w:val="single" w:sz="4" w:space="0" w:color="auto"/>
              <w:left w:val="single" w:sz="4" w:space="0" w:color="auto"/>
              <w:bottom w:val="single" w:sz="4" w:space="0" w:color="auto"/>
              <w:right w:val="single" w:sz="4" w:space="0" w:color="auto"/>
            </w:tcBorders>
            <w:vAlign w:val="center"/>
            <w:hideMark/>
          </w:tcPr>
          <w:p w:rsidR="00F849E1" w:rsidRPr="00F849E1" w:rsidRDefault="00F849E1" w:rsidP="00F849E1">
            <w:pPr>
              <w:pStyle w:val="p6"/>
              <w:spacing w:after="0" w:afterAutospacing="0"/>
              <w:rPr>
                <w:color w:val="000000"/>
                <w:sz w:val="20"/>
                <w:szCs w:val="20"/>
                <w:lang w:eastAsia="en-US"/>
              </w:rPr>
            </w:pPr>
            <w:r w:rsidRPr="00F849E1">
              <w:rPr>
                <w:color w:val="000000"/>
                <w:sz w:val="20"/>
                <w:szCs w:val="20"/>
                <w:lang w:eastAsia="en-US"/>
              </w:rPr>
              <w:t>15 % от выручки</w:t>
            </w:r>
          </w:p>
        </w:tc>
      </w:tr>
    </w:tbl>
    <w:p w:rsidR="00F849E1" w:rsidRPr="0028226E" w:rsidRDefault="00F849E1" w:rsidP="00F849E1">
      <w:pPr>
        <w:autoSpaceDE w:val="0"/>
        <w:spacing w:after="0"/>
        <w:jc w:val="both"/>
        <w:rPr>
          <w:rFonts w:ascii="Times New Roman" w:hAnsi="Times New Roman" w:cs="Times New Roman"/>
        </w:rPr>
      </w:pPr>
    </w:p>
    <w:p w:rsidR="00F849E1" w:rsidRPr="00A57770" w:rsidRDefault="00F849E1" w:rsidP="0028226E">
      <w:pPr>
        <w:widowControl w:val="0"/>
        <w:numPr>
          <w:ilvl w:val="2"/>
          <w:numId w:val="2"/>
        </w:numPr>
        <w:suppressAutoHyphens/>
        <w:autoSpaceDE w:val="0"/>
        <w:spacing w:after="0" w:line="240" w:lineRule="auto"/>
        <w:jc w:val="both"/>
      </w:pPr>
    </w:p>
    <w:p w:rsidR="00096C0A" w:rsidRPr="00D15AB6" w:rsidRDefault="00096C0A" w:rsidP="00C72123">
      <w:pPr>
        <w:spacing w:after="0"/>
        <w:rPr>
          <w:rFonts w:ascii="Times New Roman" w:hAnsi="Times New Roman" w:cs="Times New Roman"/>
          <w:sz w:val="20"/>
          <w:szCs w:val="20"/>
        </w:rPr>
      </w:pPr>
      <w:r w:rsidRPr="00D15AB6">
        <w:rPr>
          <w:rFonts w:ascii="Times New Roman" w:hAnsi="Times New Roman" w:cs="Times New Roman"/>
          <w:sz w:val="20"/>
          <w:szCs w:val="20"/>
        </w:rPr>
        <w:t>Редактор: Дарюшина Г.М.                                                                                                    тираж 50 экз.(бесплатно)</w:t>
      </w:r>
    </w:p>
    <w:p w:rsidR="00096C0A" w:rsidRPr="00D15AB6" w:rsidRDefault="00096C0A" w:rsidP="00C72123">
      <w:pPr>
        <w:spacing w:after="0"/>
        <w:rPr>
          <w:rFonts w:ascii="Times New Roman" w:hAnsi="Times New Roman" w:cs="Times New Roman"/>
          <w:sz w:val="20"/>
          <w:szCs w:val="20"/>
        </w:rPr>
      </w:pPr>
      <w:r w:rsidRPr="00D15AB6">
        <w:rPr>
          <w:rFonts w:ascii="Times New Roman" w:hAnsi="Times New Roman" w:cs="Times New Roman"/>
          <w:sz w:val="20"/>
          <w:szCs w:val="20"/>
        </w:rPr>
        <w:t>Учредитель: Комитет местного самоуправления Липовского сельсовета.</w:t>
      </w:r>
    </w:p>
    <w:p w:rsidR="00096C0A" w:rsidRPr="00D15AB6" w:rsidRDefault="00096C0A" w:rsidP="00C72123">
      <w:pPr>
        <w:spacing w:after="0"/>
        <w:rPr>
          <w:rFonts w:ascii="Times New Roman" w:hAnsi="Times New Roman" w:cs="Times New Roman"/>
          <w:sz w:val="20"/>
          <w:szCs w:val="20"/>
        </w:rPr>
      </w:pPr>
      <w:r w:rsidRPr="00D15AB6">
        <w:rPr>
          <w:rFonts w:ascii="Times New Roman" w:hAnsi="Times New Roman" w:cs="Times New Roman"/>
          <w:sz w:val="20"/>
          <w:szCs w:val="20"/>
        </w:rPr>
        <w:t>Издатель: Администрация Липовского сельсовета</w:t>
      </w:r>
    </w:p>
    <w:p w:rsidR="00C2058B" w:rsidRPr="00D15AB6" w:rsidRDefault="00096C0A">
      <w:pPr>
        <w:spacing w:after="0"/>
        <w:rPr>
          <w:rFonts w:ascii="Times New Roman" w:hAnsi="Times New Roman" w:cs="Times New Roman"/>
          <w:sz w:val="20"/>
          <w:szCs w:val="20"/>
        </w:rPr>
      </w:pPr>
      <w:r w:rsidRPr="00D15AB6">
        <w:rPr>
          <w:rFonts w:ascii="Times New Roman" w:hAnsi="Times New Roman" w:cs="Times New Roman"/>
          <w:sz w:val="20"/>
          <w:szCs w:val="20"/>
        </w:rPr>
        <w:t>442803 с. Марьевка Малосердобинского района Пензенской области</w:t>
      </w:r>
    </w:p>
    <w:sectPr w:rsidR="00C2058B" w:rsidRPr="00D15AB6" w:rsidSect="00801C50">
      <w:headerReference w:type="default" r:id="rId18"/>
      <w:pgSz w:w="11906" w:h="16838"/>
      <w:pgMar w:top="426" w:right="850"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26C" w:rsidRDefault="0091726C" w:rsidP="00850325">
      <w:pPr>
        <w:spacing w:after="0" w:line="240" w:lineRule="auto"/>
      </w:pPr>
      <w:r>
        <w:separator/>
      </w:r>
    </w:p>
  </w:endnote>
  <w:endnote w:type="continuationSeparator" w:id="1">
    <w:p w:rsidR="0091726C" w:rsidRDefault="0091726C" w:rsidP="008503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Unicode MS"/>
    <w:charset w:val="8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26C" w:rsidRDefault="0091726C" w:rsidP="00850325">
      <w:pPr>
        <w:spacing w:after="0" w:line="240" w:lineRule="auto"/>
      </w:pPr>
      <w:r>
        <w:separator/>
      </w:r>
    </w:p>
  </w:footnote>
  <w:footnote w:type="continuationSeparator" w:id="1">
    <w:p w:rsidR="0091726C" w:rsidRDefault="0091726C" w:rsidP="008503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599" w:rsidRDefault="003339E5">
    <w:pPr>
      <w:pStyle w:val="af8"/>
      <w:jc w:val="center"/>
    </w:pPr>
    <w:r>
      <w:fldChar w:fldCharType="begin"/>
    </w:r>
    <w:r w:rsidR="00146DF4">
      <w:instrText>PAGE   \* MERGEFORMAT</w:instrText>
    </w:r>
    <w:r>
      <w:fldChar w:fldCharType="separate"/>
    </w:r>
    <w:r w:rsidR="001F0CC6">
      <w:rPr>
        <w:noProof/>
      </w:rPr>
      <w:t>1</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8"/>
    <w:multiLevelType w:val="singleLevel"/>
    <w:tmpl w:val="00000008"/>
    <w:name w:val="WW8Num8"/>
    <w:lvl w:ilvl="0">
      <w:start w:val="1"/>
      <w:numFmt w:val="decimal"/>
      <w:lvlText w:val="%1."/>
      <w:lvlJc w:val="center"/>
      <w:pPr>
        <w:tabs>
          <w:tab w:val="num" w:pos="702"/>
        </w:tabs>
        <w:ind w:left="702" w:hanging="162"/>
      </w:pPr>
    </w:lvl>
  </w:abstractNum>
  <w:abstractNum w:abstractNumId="4">
    <w:nsid w:val="4B067CDD"/>
    <w:multiLevelType w:val="hybridMultilevel"/>
    <w:tmpl w:val="BF0A9420"/>
    <w:lvl w:ilvl="0" w:tplc="C226DB4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7A2D55C9"/>
    <w:multiLevelType w:val="hybridMultilevel"/>
    <w:tmpl w:val="FB42D4CA"/>
    <w:lvl w:ilvl="0" w:tplc="185E447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26052"/>
    <w:rsid w:val="00002629"/>
    <w:rsid w:val="00011846"/>
    <w:rsid w:val="000129D0"/>
    <w:rsid w:val="00040117"/>
    <w:rsid w:val="00050E82"/>
    <w:rsid w:val="00052B79"/>
    <w:rsid w:val="00057AC7"/>
    <w:rsid w:val="0006253F"/>
    <w:rsid w:val="00083CE7"/>
    <w:rsid w:val="00086278"/>
    <w:rsid w:val="00096C0A"/>
    <w:rsid w:val="000C74CD"/>
    <w:rsid w:val="000D0397"/>
    <w:rsid w:val="000D75E2"/>
    <w:rsid w:val="000F2534"/>
    <w:rsid w:val="000F53E1"/>
    <w:rsid w:val="00103924"/>
    <w:rsid w:val="00107154"/>
    <w:rsid w:val="001100CE"/>
    <w:rsid w:val="00121285"/>
    <w:rsid w:val="00122C81"/>
    <w:rsid w:val="00123D4C"/>
    <w:rsid w:val="00142C88"/>
    <w:rsid w:val="00146DF4"/>
    <w:rsid w:val="00150882"/>
    <w:rsid w:val="00152E75"/>
    <w:rsid w:val="001543BE"/>
    <w:rsid w:val="0016535E"/>
    <w:rsid w:val="00166E78"/>
    <w:rsid w:val="001826EF"/>
    <w:rsid w:val="00184038"/>
    <w:rsid w:val="00195049"/>
    <w:rsid w:val="001963F7"/>
    <w:rsid w:val="001A5019"/>
    <w:rsid w:val="001A5C77"/>
    <w:rsid w:val="001B171E"/>
    <w:rsid w:val="001D176F"/>
    <w:rsid w:val="001E1455"/>
    <w:rsid w:val="001F0250"/>
    <w:rsid w:val="001F0CC6"/>
    <w:rsid w:val="001F33BC"/>
    <w:rsid w:val="001F40B1"/>
    <w:rsid w:val="00203CB2"/>
    <w:rsid w:val="00225316"/>
    <w:rsid w:val="002264B2"/>
    <w:rsid w:val="00227DBD"/>
    <w:rsid w:val="00231219"/>
    <w:rsid w:val="00242DA9"/>
    <w:rsid w:val="00265B8A"/>
    <w:rsid w:val="00267A29"/>
    <w:rsid w:val="0028226E"/>
    <w:rsid w:val="00297148"/>
    <w:rsid w:val="002A7FD4"/>
    <w:rsid w:val="002C658C"/>
    <w:rsid w:val="002D2B9E"/>
    <w:rsid w:val="002D470B"/>
    <w:rsid w:val="002D6732"/>
    <w:rsid w:val="002E32E1"/>
    <w:rsid w:val="00310EEC"/>
    <w:rsid w:val="003230AD"/>
    <w:rsid w:val="00325780"/>
    <w:rsid w:val="003339E5"/>
    <w:rsid w:val="003364B9"/>
    <w:rsid w:val="00356832"/>
    <w:rsid w:val="00383F2F"/>
    <w:rsid w:val="0038754C"/>
    <w:rsid w:val="003919F1"/>
    <w:rsid w:val="003B0C0E"/>
    <w:rsid w:val="003D71DE"/>
    <w:rsid w:val="003E66AD"/>
    <w:rsid w:val="003F31B2"/>
    <w:rsid w:val="003F4583"/>
    <w:rsid w:val="004026AC"/>
    <w:rsid w:val="004049DB"/>
    <w:rsid w:val="00404F21"/>
    <w:rsid w:val="0041211B"/>
    <w:rsid w:val="004225E2"/>
    <w:rsid w:val="004274BB"/>
    <w:rsid w:val="00427F0B"/>
    <w:rsid w:val="00431CB7"/>
    <w:rsid w:val="004342AA"/>
    <w:rsid w:val="00440437"/>
    <w:rsid w:val="00451A7B"/>
    <w:rsid w:val="004754A8"/>
    <w:rsid w:val="0048273E"/>
    <w:rsid w:val="00495DFA"/>
    <w:rsid w:val="004A32AA"/>
    <w:rsid w:val="004A52D6"/>
    <w:rsid w:val="004C12E6"/>
    <w:rsid w:val="004E0886"/>
    <w:rsid w:val="004F26DF"/>
    <w:rsid w:val="00506D20"/>
    <w:rsid w:val="0050762F"/>
    <w:rsid w:val="00512A91"/>
    <w:rsid w:val="00521ED8"/>
    <w:rsid w:val="00523235"/>
    <w:rsid w:val="005238EF"/>
    <w:rsid w:val="0055684C"/>
    <w:rsid w:val="00563A58"/>
    <w:rsid w:val="0056591E"/>
    <w:rsid w:val="00570072"/>
    <w:rsid w:val="005775FD"/>
    <w:rsid w:val="0058506F"/>
    <w:rsid w:val="005968D6"/>
    <w:rsid w:val="00597D36"/>
    <w:rsid w:val="005A2219"/>
    <w:rsid w:val="005D397E"/>
    <w:rsid w:val="00615F1F"/>
    <w:rsid w:val="00624CCC"/>
    <w:rsid w:val="00625CD7"/>
    <w:rsid w:val="00632137"/>
    <w:rsid w:val="00635E80"/>
    <w:rsid w:val="006A099F"/>
    <w:rsid w:val="006A69D8"/>
    <w:rsid w:val="006C41AE"/>
    <w:rsid w:val="006D6FD1"/>
    <w:rsid w:val="006E08ED"/>
    <w:rsid w:val="00720BE5"/>
    <w:rsid w:val="007303F4"/>
    <w:rsid w:val="00734C4E"/>
    <w:rsid w:val="007364D5"/>
    <w:rsid w:val="007407E6"/>
    <w:rsid w:val="00742445"/>
    <w:rsid w:val="00761F90"/>
    <w:rsid w:val="007F21C7"/>
    <w:rsid w:val="007F316D"/>
    <w:rsid w:val="0080137B"/>
    <w:rsid w:val="00801C50"/>
    <w:rsid w:val="0080612B"/>
    <w:rsid w:val="00833B76"/>
    <w:rsid w:val="00837B1B"/>
    <w:rsid w:val="00841080"/>
    <w:rsid w:val="008438A0"/>
    <w:rsid w:val="00846682"/>
    <w:rsid w:val="00847A4E"/>
    <w:rsid w:val="00850325"/>
    <w:rsid w:val="008571AB"/>
    <w:rsid w:val="00875D7B"/>
    <w:rsid w:val="0089763D"/>
    <w:rsid w:val="008A0A5D"/>
    <w:rsid w:val="008A2BAF"/>
    <w:rsid w:val="008A4ED2"/>
    <w:rsid w:val="008C6499"/>
    <w:rsid w:val="00906CAA"/>
    <w:rsid w:val="0091726C"/>
    <w:rsid w:val="00923DA5"/>
    <w:rsid w:val="00931F9F"/>
    <w:rsid w:val="00942B2B"/>
    <w:rsid w:val="009453E4"/>
    <w:rsid w:val="00983AE4"/>
    <w:rsid w:val="0098604A"/>
    <w:rsid w:val="009A2EA1"/>
    <w:rsid w:val="009B0EE4"/>
    <w:rsid w:val="009B1113"/>
    <w:rsid w:val="009B2913"/>
    <w:rsid w:val="009B5822"/>
    <w:rsid w:val="009C6339"/>
    <w:rsid w:val="009C720A"/>
    <w:rsid w:val="009E29DC"/>
    <w:rsid w:val="00A046D2"/>
    <w:rsid w:val="00A15490"/>
    <w:rsid w:val="00A31920"/>
    <w:rsid w:val="00A31F53"/>
    <w:rsid w:val="00A438FD"/>
    <w:rsid w:val="00A50E6C"/>
    <w:rsid w:val="00A56F32"/>
    <w:rsid w:val="00A57770"/>
    <w:rsid w:val="00A8353E"/>
    <w:rsid w:val="00A91305"/>
    <w:rsid w:val="00A95346"/>
    <w:rsid w:val="00A96755"/>
    <w:rsid w:val="00A978B9"/>
    <w:rsid w:val="00AA474C"/>
    <w:rsid w:val="00AC51CB"/>
    <w:rsid w:val="00AD2DED"/>
    <w:rsid w:val="00AE706C"/>
    <w:rsid w:val="00AF2D96"/>
    <w:rsid w:val="00B2202E"/>
    <w:rsid w:val="00B2735A"/>
    <w:rsid w:val="00B37ACF"/>
    <w:rsid w:val="00B52F79"/>
    <w:rsid w:val="00B66568"/>
    <w:rsid w:val="00B673CA"/>
    <w:rsid w:val="00B743EF"/>
    <w:rsid w:val="00B75A28"/>
    <w:rsid w:val="00B9600F"/>
    <w:rsid w:val="00BB420D"/>
    <w:rsid w:val="00BC5448"/>
    <w:rsid w:val="00BE30CD"/>
    <w:rsid w:val="00BF29D1"/>
    <w:rsid w:val="00C009C0"/>
    <w:rsid w:val="00C2058B"/>
    <w:rsid w:val="00C2288C"/>
    <w:rsid w:val="00C36671"/>
    <w:rsid w:val="00C5099C"/>
    <w:rsid w:val="00C51094"/>
    <w:rsid w:val="00C51234"/>
    <w:rsid w:val="00C72123"/>
    <w:rsid w:val="00C819F9"/>
    <w:rsid w:val="00C961AC"/>
    <w:rsid w:val="00CA153A"/>
    <w:rsid w:val="00CB3B34"/>
    <w:rsid w:val="00CC248E"/>
    <w:rsid w:val="00CE0F5C"/>
    <w:rsid w:val="00CE2C02"/>
    <w:rsid w:val="00CF30CC"/>
    <w:rsid w:val="00CF61BB"/>
    <w:rsid w:val="00D05FF6"/>
    <w:rsid w:val="00D116EF"/>
    <w:rsid w:val="00D15AB6"/>
    <w:rsid w:val="00D1617D"/>
    <w:rsid w:val="00D17ABC"/>
    <w:rsid w:val="00D26052"/>
    <w:rsid w:val="00D2680A"/>
    <w:rsid w:val="00D419BF"/>
    <w:rsid w:val="00D467D7"/>
    <w:rsid w:val="00D62F48"/>
    <w:rsid w:val="00D64646"/>
    <w:rsid w:val="00DD579D"/>
    <w:rsid w:val="00DD6CE0"/>
    <w:rsid w:val="00E14F63"/>
    <w:rsid w:val="00E246F3"/>
    <w:rsid w:val="00E265B9"/>
    <w:rsid w:val="00E36143"/>
    <w:rsid w:val="00E63AB4"/>
    <w:rsid w:val="00E673BE"/>
    <w:rsid w:val="00E73201"/>
    <w:rsid w:val="00E8790C"/>
    <w:rsid w:val="00E90710"/>
    <w:rsid w:val="00E91435"/>
    <w:rsid w:val="00E92937"/>
    <w:rsid w:val="00EC395C"/>
    <w:rsid w:val="00EC5D36"/>
    <w:rsid w:val="00EF0C2A"/>
    <w:rsid w:val="00EF4A4E"/>
    <w:rsid w:val="00F10BAB"/>
    <w:rsid w:val="00F24FE2"/>
    <w:rsid w:val="00F535DE"/>
    <w:rsid w:val="00F6280D"/>
    <w:rsid w:val="00F71248"/>
    <w:rsid w:val="00F733E3"/>
    <w:rsid w:val="00F74E49"/>
    <w:rsid w:val="00F849E1"/>
    <w:rsid w:val="00FB43D7"/>
    <w:rsid w:val="00FD1342"/>
    <w:rsid w:val="00FF1B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3EF"/>
  </w:style>
  <w:style w:type="paragraph" w:styleId="1">
    <w:name w:val="heading 1"/>
    <w:basedOn w:val="a"/>
    <w:next w:val="a"/>
    <w:link w:val="10"/>
    <w:qFormat/>
    <w:rsid w:val="00615F1F"/>
    <w:pPr>
      <w:keepNext/>
      <w:spacing w:before="240" w:after="60" w:line="240" w:lineRule="auto"/>
      <w:outlineLvl w:val="0"/>
    </w:pPr>
    <w:rPr>
      <w:rFonts w:ascii="Arial" w:eastAsia="Times New Roman" w:hAnsi="Arial" w:cs="Arial"/>
      <w:b/>
      <w:bCs/>
      <w:kern w:val="32"/>
      <w:sz w:val="32"/>
      <w:szCs w:val="32"/>
    </w:rPr>
  </w:style>
  <w:style w:type="paragraph" w:styleId="2">
    <w:name w:val="heading 2"/>
    <w:aliases w:val="!Разделы документа"/>
    <w:basedOn w:val="a"/>
    <w:next w:val="a"/>
    <w:link w:val="20"/>
    <w:qFormat/>
    <w:rsid w:val="00615F1F"/>
    <w:pPr>
      <w:keepNext/>
      <w:spacing w:before="240" w:after="60" w:line="240" w:lineRule="auto"/>
      <w:outlineLvl w:val="1"/>
    </w:pPr>
    <w:rPr>
      <w:rFonts w:ascii="Arial" w:eastAsia="Times New Roman" w:hAnsi="Arial" w:cs="Arial"/>
      <w:b/>
      <w:bCs/>
      <w:i/>
      <w:iCs/>
      <w:sz w:val="28"/>
      <w:szCs w:val="28"/>
    </w:rPr>
  </w:style>
  <w:style w:type="paragraph" w:styleId="3">
    <w:name w:val="heading 3"/>
    <w:aliases w:val="!Главы документа"/>
    <w:basedOn w:val="a"/>
    <w:next w:val="a0"/>
    <w:link w:val="30"/>
    <w:qFormat/>
    <w:rsid w:val="00195049"/>
    <w:pPr>
      <w:keepNext/>
      <w:widowControl w:val="0"/>
      <w:tabs>
        <w:tab w:val="num" w:pos="720"/>
      </w:tabs>
      <w:suppressAutoHyphens/>
      <w:spacing w:before="240" w:after="60" w:line="100" w:lineRule="atLeast"/>
      <w:ind w:left="720" w:hanging="720"/>
      <w:outlineLvl w:val="2"/>
    </w:pPr>
    <w:rPr>
      <w:rFonts w:ascii="Cambria" w:eastAsia="Calibri" w:hAnsi="Cambria" w:cs="Times New Roman"/>
      <w:b/>
      <w:color w:val="00000A"/>
      <w:sz w:val="26"/>
      <w:szCs w:val="20"/>
      <w:lang w:eastAsia="ar-SA"/>
    </w:rPr>
  </w:style>
  <w:style w:type="paragraph" w:styleId="4">
    <w:name w:val="heading 4"/>
    <w:aliases w:val="Заголовок 4 Знак Знак Знак,Заголовок 4 Знак Знак,!Параграфы/Статьи документа,Заголовок 4 Знак Знак Знак Знак,Заголовок 4 Знак Знак Знак Знак Знак"/>
    <w:basedOn w:val="a"/>
    <w:next w:val="a"/>
    <w:link w:val="40"/>
    <w:unhideWhenUsed/>
    <w:qFormat/>
    <w:rsid w:val="00D26052"/>
    <w:pPr>
      <w:keepNext/>
      <w:suppressAutoHyphens/>
      <w:spacing w:after="0" w:line="240" w:lineRule="auto"/>
      <w:ind w:left="1080" w:hanging="1080"/>
      <w:jc w:val="center"/>
      <w:outlineLvl w:val="3"/>
    </w:pPr>
    <w:rPr>
      <w:rFonts w:ascii="Times New Roman" w:eastAsia="Times New Roman" w:hAnsi="Times New Roman" w:cs="Times New Roman"/>
      <w:sz w:val="28"/>
      <w:szCs w:val="20"/>
      <w:lang w:eastAsia="ar-SA"/>
    </w:rPr>
  </w:style>
  <w:style w:type="paragraph" w:styleId="5">
    <w:name w:val="heading 5"/>
    <w:basedOn w:val="a"/>
    <w:next w:val="a"/>
    <w:link w:val="50"/>
    <w:qFormat/>
    <w:rsid w:val="00615F1F"/>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unhideWhenUsed/>
    <w:qFormat/>
    <w:rsid w:val="001D176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615F1F"/>
    <w:pPr>
      <w:keepNext/>
      <w:spacing w:after="0" w:line="240" w:lineRule="auto"/>
      <w:jc w:val="center"/>
      <w:outlineLvl w:val="6"/>
    </w:pPr>
    <w:rPr>
      <w:rFonts w:ascii="Times New Roman" w:eastAsia="Times New Roman" w:hAnsi="Times New Roman" w:cs="Times New Roman"/>
      <w:sz w:val="28"/>
      <w:szCs w:val="24"/>
    </w:rPr>
  </w:style>
  <w:style w:type="paragraph" w:styleId="8">
    <w:name w:val="heading 8"/>
    <w:basedOn w:val="a"/>
    <w:next w:val="a"/>
    <w:link w:val="80"/>
    <w:qFormat/>
    <w:rsid w:val="00615F1F"/>
    <w:pPr>
      <w:spacing w:before="240" w:after="60" w:line="240" w:lineRule="auto"/>
      <w:outlineLvl w:val="7"/>
    </w:pPr>
    <w:rPr>
      <w:rFonts w:ascii="Times New Roman" w:eastAsia="Times New Roman" w:hAnsi="Times New Roman" w:cs="Times New Roman"/>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aliases w:val="Заголовок 4 Знак Знак Знак Знак1,Заголовок 4 Знак Знак Знак1,!Параграфы/Статьи документа Знак,Заголовок 4 Знак Знак Знак Знак Знак1,Заголовок 4 Знак Знак Знак Знак Знак Знак"/>
    <w:basedOn w:val="a1"/>
    <w:link w:val="4"/>
    <w:rsid w:val="00D26052"/>
    <w:rPr>
      <w:rFonts w:ascii="Times New Roman" w:eastAsia="Times New Roman" w:hAnsi="Times New Roman" w:cs="Times New Roman"/>
      <w:sz w:val="28"/>
      <w:szCs w:val="20"/>
      <w:lang w:eastAsia="ar-SA"/>
    </w:rPr>
  </w:style>
  <w:style w:type="paragraph" w:styleId="a0">
    <w:name w:val="Body Text"/>
    <w:basedOn w:val="a"/>
    <w:link w:val="11"/>
    <w:unhideWhenUsed/>
    <w:rsid w:val="00D26052"/>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4">
    <w:name w:val="Основной текст Знак"/>
    <w:basedOn w:val="a1"/>
    <w:rsid w:val="00D26052"/>
  </w:style>
  <w:style w:type="character" w:customStyle="1" w:styleId="11">
    <w:name w:val="Основной текст Знак1"/>
    <w:basedOn w:val="a1"/>
    <w:link w:val="a0"/>
    <w:locked/>
    <w:rsid w:val="00D26052"/>
    <w:rPr>
      <w:rFonts w:ascii="Times New Roman" w:eastAsia="Times New Roman" w:hAnsi="Times New Roman" w:cs="Times New Roman"/>
      <w:sz w:val="28"/>
      <w:szCs w:val="20"/>
      <w:lang w:eastAsia="ar-SA"/>
    </w:rPr>
  </w:style>
  <w:style w:type="paragraph" w:styleId="a5">
    <w:name w:val="Balloon Text"/>
    <w:basedOn w:val="a"/>
    <w:link w:val="a6"/>
    <w:semiHidden/>
    <w:unhideWhenUsed/>
    <w:rsid w:val="00D26052"/>
    <w:pPr>
      <w:spacing w:after="0" w:line="240" w:lineRule="auto"/>
    </w:pPr>
    <w:rPr>
      <w:rFonts w:ascii="Tahoma" w:hAnsi="Tahoma" w:cs="Tahoma"/>
      <w:sz w:val="16"/>
      <w:szCs w:val="16"/>
    </w:rPr>
  </w:style>
  <w:style w:type="character" w:customStyle="1" w:styleId="a6">
    <w:name w:val="Текст выноски Знак"/>
    <w:basedOn w:val="a1"/>
    <w:link w:val="a5"/>
    <w:rsid w:val="00D26052"/>
    <w:rPr>
      <w:rFonts w:ascii="Tahoma" w:hAnsi="Tahoma" w:cs="Tahoma"/>
      <w:sz w:val="16"/>
      <w:szCs w:val="16"/>
    </w:rPr>
  </w:style>
  <w:style w:type="character" w:customStyle="1" w:styleId="a7">
    <w:name w:val="Символ сноски"/>
    <w:rsid w:val="00BB420D"/>
    <w:rPr>
      <w:vertAlign w:val="superscript"/>
    </w:rPr>
  </w:style>
  <w:style w:type="paragraph" w:customStyle="1" w:styleId="12">
    <w:name w:val="Текст1"/>
    <w:basedOn w:val="a"/>
    <w:rsid w:val="00BB420D"/>
    <w:pPr>
      <w:suppressAutoHyphens/>
      <w:spacing w:after="0" w:line="240" w:lineRule="auto"/>
    </w:pPr>
    <w:rPr>
      <w:rFonts w:ascii="Courier New" w:eastAsia="Times New Roman" w:hAnsi="Courier New" w:cs="Courier New"/>
      <w:sz w:val="24"/>
      <w:szCs w:val="24"/>
      <w:lang w:eastAsia="ar-SA"/>
    </w:rPr>
  </w:style>
  <w:style w:type="paragraph" w:customStyle="1" w:styleId="ConsPlusNormal">
    <w:name w:val="ConsPlusNormal"/>
    <w:link w:val="ConsPlusNormal0"/>
    <w:rsid w:val="00CB3B3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basedOn w:val="a"/>
    <w:next w:val="ConsPlusNormal"/>
    <w:rsid w:val="00CB3B34"/>
    <w:pPr>
      <w:widowControl w:val="0"/>
      <w:suppressAutoHyphens/>
      <w:autoSpaceDE w:val="0"/>
      <w:spacing w:after="0" w:line="240" w:lineRule="auto"/>
    </w:pPr>
    <w:rPr>
      <w:rFonts w:ascii="Arial" w:eastAsia="Arial" w:hAnsi="Arial" w:cs="Arial"/>
      <w:b/>
      <w:bCs/>
      <w:sz w:val="20"/>
      <w:szCs w:val="20"/>
      <w:lang w:eastAsia="hi-IN" w:bidi="hi-IN"/>
    </w:rPr>
  </w:style>
  <w:style w:type="paragraph" w:customStyle="1" w:styleId="a8">
    <w:name w:val="Содержимое таблицы"/>
    <w:basedOn w:val="a"/>
    <w:uiPriority w:val="99"/>
    <w:rsid w:val="00CB3B34"/>
    <w:pPr>
      <w:widowControl w:val="0"/>
      <w:suppressLineNumbers/>
      <w:spacing w:after="0" w:line="240" w:lineRule="auto"/>
    </w:pPr>
    <w:rPr>
      <w:rFonts w:ascii="Times New Roman" w:eastAsia="Times New Roman" w:hAnsi="Times New Roman" w:cs="Times New Roman"/>
      <w:sz w:val="20"/>
      <w:szCs w:val="20"/>
      <w:lang w:eastAsia="ar-SA"/>
    </w:rPr>
  </w:style>
  <w:style w:type="paragraph" w:customStyle="1" w:styleId="ConsNormal">
    <w:name w:val="ConsNormal"/>
    <w:rsid w:val="00CB3B34"/>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ConsTitle">
    <w:name w:val="ConsTitle"/>
    <w:rsid w:val="00CB3B34"/>
    <w:pPr>
      <w:widowControl w:val="0"/>
      <w:suppressAutoHyphens/>
      <w:autoSpaceDE w:val="0"/>
      <w:spacing w:after="0" w:line="240" w:lineRule="auto"/>
      <w:ind w:right="19772"/>
    </w:pPr>
    <w:rPr>
      <w:rFonts w:ascii="Arial" w:eastAsia="Arial" w:hAnsi="Arial" w:cs="Arial"/>
      <w:b/>
      <w:bCs/>
      <w:sz w:val="20"/>
      <w:szCs w:val="20"/>
      <w:lang w:eastAsia="ar-SA"/>
    </w:rPr>
  </w:style>
  <w:style w:type="character" w:customStyle="1" w:styleId="60">
    <w:name w:val="Заголовок 6 Знак"/>
    <w:basedOn w:val="a1"/>
    <w:link w:val="6"/>
    <w:rsid w:val="001D176F"/>
    <w:rPr>
      <w:rFonts w:asciiTheme="majorHAnsi" w:eastAsiaTheme="majorEastAsia" w:hAnsiTheme="majorHAnsi" w:cstheme="majorBidi"/>
      <w:i/>
      <w:iCs/>
      <w:color w:val="243F60" w:themeColor="accent1" w:themeShade="7F"/>
    </w:rPr>
  </w:style>
  <w:style w:type="paragraph" w:styleId="a9">
    <w:name w:val="No Spacing"/>
    <w:uiPriority w:val="1"/>
    <w:qFormat/>
    <w:rsid w:val="001D176F"/>
    <w:pPr>
      <w:spacing w:after="0" w:line="240" w:lineRule="auto"/>
    </w:pPr>
  </w:style>
  <w:style w:type="character" w:styleId="aa">
    <w:name w:val="Hyperlink"/>
    <w:rsid w:val="001D176F"/>
    <w:rPr>
      <w:color w:val="000080"/>
      <w:u w:val="single"/>
    </w:rPr>
  </w:style>
  <w:style w:type="paragraph" w:customStyle="1" w:styleId="ConsPlusCell">
    <w:name w:val="ConsPlusCell"/>
    <w:rsid w:val="001D176F"/>
    <w:pPr>
      <w:widowControl w:val="0"/>
      <w:suppressAutoHyphens/>
      <w:autoSpaceDE w:val="0"/>
      <w:spacing w:after="0" w:line="240" w:lineRule="auto"/>
    </w:pPr>
    <w:rPr>
      <w:rFonts w:ascii="Arial" w:eastAsia="Arial" w:hAnsi="Arial" w:cs="Arial"/>
      <w:sz w:val="20"/>
      <w:szCs w:val="20"/>
      <w:lang w:eastAsia="ar-SA"/>
    </w:rPr>
  </w:style>
  <w:style w:type="character" w:customStyle="1" w:styleId="30">
    <w:name w:val="Заголовок 3 Знак"/>
    <w:aliases w:val="!Главы документа Знак"/>
    <w:basedOn w:val="a1"/>
    <w:link w:val="3"/>
    <w:rsid w:val="00195049"/>
    <w:rPr>
      <w:rFonts w:ascii="Cambria" w:eastAsia="Calibri" w:hAnsi="Cambria" w:cs="Times New Roman"/>
      <w:b/>
      <w:color w:val="00000A"/>
      <w:sz w:val="26"/>
      <w:szCs w:val="20"/>
      <w:lang w:eastAsia="ar-SA"/>
    </w:rPr>
  </w:style>
  <w:style w:type="character" w:customStyle="1" w:styleId="13">
    <w:name w:val="Основной шрифт абзаца1"/>
    <w:rsid w:val="00195049"/>
  </w:style>
  <w:style w:type="character" w:customStyle="1" w:styleId="Heading3Char">
    <w:name w:val="Heading 3 Char"/>
    <w:rsid w:val="00195049"/>
    <w:rPr>
      <w:rFonts w:ascii="Cambria" w:hAnsi="Cambria"/>
      <w:b/>
      <w:color w:val="00000A"/>
      <w:sz w:val="26"/>
    </w:rPr>
  </w:style>
  <w:style w:type="character" w:customStyle="1" w:styleId="Heading4Char">
    <w:name w:val="Heading 4 Char"/>
    <w:rsid w:val="00195049"/>
    <w:rPr>
      <w:rFonts w:ascii="Times New Roman" w:hAnsi="Times New Roman"/>
      <w:b/>
      <w:sz w:val="24"/>
    </w:rPr>
  </w:style>
  <w:style w:type="character" w:customStyle="1" w:styleId="ListLabel1">
    <w:name w:val="ListLabel 1"/>
    <w:rsid w:val="00195049"/>
  </w:style>
  <w:style w:type="character" w:customStyle="1" w:styleId="BodyTextChar">
    <w:name w:val="Body Text Char"/>
    <w:rsid w:val="00195049"/>
    <w:rPr>
      <w:color w:val="00000A"/>
    </w:rPr>
  </w:style>
  <w:style w:type="character" w:customStyle="1" w:styleId="TitleChar">
    <w:name w:val="Title Char"/>
    <w:rsid w:val="00195049"/>
    <w:rPr>
      <w:rFonts w:ascii="Cambria" w:hAnsi="Cambria"/>
      <w:b/>
      <w:color w:val="00000A"/>
      <w:kern w:val="1"/>
      <w:sz w:val="32"/>
    </w:rPr>
  </w:style>
  <w:style w:type="character" w:customStyle="1" w:styleId="BalloonTextChar">
    <w:name w:val="Balloon Text Char"/>
    <w:rsid w:val="00195049"/>
    <w:rPr>
      <w:rFonts w:ascii="Times New Roman" w:hAnsi="Times New Roman"/>
      <w:color w:val="00000A"/>
      <w:sz w:val="2"/>
    </w:rPr>
  </w:style>
  <w:style w:type="character" w:customStyle="1" w:styleId="apple-converted-space">
    <w:name w:val="apple-converted-space"/>
    <w:uiPriority w:val="99"/>
    <w:rsid w:val="00195049"/>
  </w:style>
  <w:style w:type="character" w:customStyle="1" w:styleId="ListLabel2">
    <w:name w:val="ListLabel 2"/>
    <w:rsid w:val="00195049"/>
    <w:rPr>
      <w:rFonts w:cs="Times New Roman"/>
    </w:rPr>
  </w:style>
  <w:style w:type="paragraph" w:customStyle="1" w:styleId="14">
    <w:name w:val="Заголовок1"/>
    <w:basedOn w:val="a"/>
    <w:next w:val="a0"/>
    <w:rsid w:val="00195049"/>
    <w:pPr>
      <w:keepNext/>
      <w:suppressAutoHyphens/>
      <w:spacing w:before="240" w:after="120"/>
    </w:pPr>
    <w:rPr>
      <w:rFonts w:ascii="Liberation Sans" w:eastAsia="Microsoft YaHei" w:hAnsi="Liberation Sans" w:cs="Mangal"/>
      <w:color w:val="00000A"/>
      <w:sz w:val="28"/>
      <w:szCs w:val="28"/>
      <w:lang w:eastAsia="ar-SA"/>
    </w:rPr>
  </w:style>
  <w:style w:type="paragraph" w:styleId="ab">
    <w:name w:val="List"/>
    <w:basedOn w:val="a0"/>
    <w:rsid w:val="00195049"/>
    <w:pPr>
      <w:spacing w:after="140" w:line="288" w:lineRule="auto"/>
      <w:jc w:val="left"/>
    </w:pPr>
    <w:rPr>
      <w:rFonts w:ascii="Calibri" w:eastAsia="Calibri" w:hAnsi="Calibri" w:cs="Mangal"/>
      <w:color w:val="00000A"/>
      <w:sz w:val="20"/>
    </w:rPr>
  </w:style>
  <w:style w:type="paragraph" w:customStyle="1" w:styleId="15">
    <w:name w:val="Название1"/>
    <w:basedOn w:val="a"/>
    <w:rsid w:val="00195049"/>
    <w:pPr>
      <w:suppressLineNumbers/>
      <w:suppressAutoHyphens/>
      <w:spacing w:before="120" w:after="120"/>
    </w:pPr>
    <w:rPr>
      <w:rFonts w:ascii="Calibri" w:eastAsia="Calibri" w:hAnsi="Calibri" w:cs="Mangal"/>
      <w:i/>
      <w:iCs/>
      <w:color w:val="00000A"/>
      <w:sz w:val="24"/>
      <w:szCs w:val="24"/>
      <w:lang w:eastAsia="ar-SA"/>
    </w:rPr>
  </w:style>
  <w:style w:type="paragraph" w:customStyle="1" w:styleId="16">
    <w:name w:val="Указатель1"/>
    <w:basedOn w:val="a"/>
    <w:rsid w:val="00195049"/>
    <w:pPr>
      <w:suppressLineNumbers/>
      <w:suppressAutoHyphens/>
    </w:pPr>
    <w:rPr>
      <w:rFonts w:ascii="Calibri" w:eastAsia="Calibri" w:hAnsi="Calibri" w:cs="Mangal"/>
      <w:color w:val="00000A"/>
      <w:lang w:eastAsia="ar-SA"/>
    </w:rPr>
  </w:style>
  <w:style w:type="paragraph" w:styleId="ac">
    <w:name w:val="Title"/>
    <w:basedOn w:val="a"/>
    <w:next w:val="ad"/>
    <w:link w:val="ae"/>
    <w:qFormat/>
    <w:rsid w:val="00195049"/>
    <w:pPr>
      <w:suppressLineNumbers/>
      <w:suppressAutoHyphens/>
      <w:spacing w:before="120" w:after="120"/>
    </w:pPr>
    <w:rPr>
      <w:rFonts w:ascii="Cambria" w:eastAsia="Calibri" w:hAnsi="Cambria" w:cs="Mangal"/>
      <w:b/>
      <w:bCs/>
      <w:i/>
      <w:iCs/>
      <w:color w:val="00000A"/>
      <w:kern w:val="1"/>
      <w:sz w:val="24"/>
      <w:szCs w:val="24"/>
      <w:lang w:eastAsia="ar-SA"/>
    </w:rPr>
  </w:style>
  <w:style w:type="character" w:customStyle="1" w:styleId="ae">
    <w:name w:val="Название Знак"/>
    <w:basedOn w:val="a1"/>
    <w:link w:val="ac"/>
    <w:rsid w:val="00195049"/>
    <w:rPr>
      <w:rFonts w:ascii="Cambria" w:eastAsia="Calibri" w:hAnsi="Cambria" w:cs="Mangal"/>
      <w:b/>
      <w:bCs/>
      <w:i/>
      <w:iCs/>
      <w:color w:val="00000A"/>
      <w:kern w:val="1"/>
      <w:sz w:val="24"/>
      <w:szCs w:val="24"/>
      <w:lang w:eastAsia="ar-SA"/>
    </w:rPr>
  </w:style>
  <w:style w:type="paragraph" w:styleId="ad">
    <w:name w:val="Subtitle"/>
    <w:basedOn w:val="14"/>
    <w:next w:val="a0"/>
    <w:link w:val="af"/>
    <w:qFormat/>
    <w:rsid w:val="00195049"/>
    <w:pPr>
      <w:jc w:val="center"/>
    </w:pPr>
    <w:rPr>
      <w:i/>
      <w:iCs/>
    </w:rPr>
  </w:style>
  <w:style w:type="character" w:customStyle="1" w:styleId="af">
    <w:name w:val="Подзаголовок Знак"/>
    <w:basedOn w:val="a1"/>
    <w:link w:val="ad"/>
    <w:rsid w:val="00195049"/>
    <w:rPr>
      <w:rFonts w:ascii="Liberation Sans" w:eastAsia="Microsoft YaHei" w:hAnsi="Liberation Sans" w:cs="Mangal"/>
      <w:i/>
      <w:iCs/>
      <w:color w:val="00000A"/>
      <w:sz w:val="28"/>
      <w:szCs w:val="28"/>
      <w:lang w:eastAsia="ar-SA"/>
    </w:rPr>
  </w:style>
  <w:style w:type="paragraph" w:customStyle="1" w:styleId="110">
    <w:name w:val="Указатель 11"/>
    <w:basedOn w:val="a"/>
    <w:rsid w:val="00195049"/>
    <w:pPr>
      <w:suppressAutoHyphens/>
      <w:ind w:left="220" w:hanging="220"/>
    </w:pPr>
    <w:rPr>
      <w:rFonts w:ascii="Calibri" w:eastAsia="Calibri" w:hAnsi="Calibri" w:cs="Calibri"/>
      <w:color w:val="00000A"/>
      <w:lang w:eastAsia="ar-SA"/>
    </w:rPr>
  </w:style>
  <w:style w:type="paragraph" w:customStyle="1" w:styleId="21">
    <w:name w:val="Указатель2"/>
    <w:basedOn w:val="a"/>
    <w:rsid w:val="00195049"/>
    <w:pPr>
      <w:suppressLineNumbers/>
      <w:suppressAutoHyphens/>
    </w:pPr>
    <w:rPr>
      <w:rFonts w:ascii="Calibri" w:eastAsia="Calibri" w:hAnsi="Calibri" w:cs="Mangal"/>
      <w:color w:val="00000A"/>
      <w:lang w:eastAsia="ar-SA"/>
    </w:rPr>
  </w:style>
  <w:style w:type="paragraph" w:customStyle="1" w:styleId="ConsPlusNonformat">
    <w:name w:val="ConsPlusNonformat"/>
    <w:rsid w:val="00195049"/>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DocList">
    <w:name w:val="ConsPlusDocList"/>
    <w:rsid w:val="00195049"/>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TitlePage">
    <w:name w:val="ConsPlusTitlePage"/>
    <w:rsid w:val="00195049"/>
    <w:pPr>
      <w:widowControl w:val="0"/>
      <w:suppressAutoHyphens/>
      <w:spacing w:after="0" w:line="240" w:lineRule="auto"/>
    </w:pPr>
    <w:rPr>
      <w:rFonts w:ascii="Tahoma" w:eastAsia="Times New Roman" w:hAnsi="Tahoma" w:cs="Tahoma"/>
      <w:color w:val="00000A"/>
      <w:szCs w:val="20"/>
      <w:lang w:eastAsia="ar-SA"/>
    </w:rPr>
  </w:style>
  <w:style w:type="paragraph" w:customStyle="1" w:styleId="ConsPlusJurTerm">
    <w:name w:val="ConsPlusJurTerm"/>
    <w:rsid w:val="00195049"/>
    <w:pPr>
      <w:widowControl w:val="0"/>
      <w:suppressAutoHyphens/>
      <w:spacing w:after="0" w:line="240" w:lineRule="auto"/>
    </w:pPr>
    <w:rPr>
      <w:rFonts w:ascii="Tahoma" w:eastAsia="Times New Roman" w:hAnsi="Tahoma" w:cs="Tahoma"/>
      <w:color w:val="00000A"/>
      <w:sz w:val="26"/>
      <w:szCs w:val="20"/>
      <w:lang w:eastAsia="ar-SA"/>
    </w:rPr>
  </w:style>
  <w:style w:type="paragraph" w:customStyle="1" w:styleId="ConsPlusTextList">
    <w:name w:val="ConsPlusTextList"/>
    <w:rsid w:val="00195049"/>
    <w:pPr>
      <w:widowControl w:val="0"/>
      <w:suppressAutoHyphens/>
      <w:spacing w:after="0" w:line="240" w:lineRule="auto"/>
    </w:pPr>
    <w:rPr>
      <w:rFonts w:ascii="Arial" w:eastAsia="Times New Roman" w:hAnsi="Arial" w:cs="Arial"/>
      <w:color w:val="00000A"/>
      <w:szCs w:val="20"/>
      <w:lang w:eastAsia="ar-SA"/>
    </w:rPr>
  </w:style>
  <w:style w:type="paragraph" w:customStyle="1" w:styleId="af0">
    <w:name w:val="Содержимое врезки"/>
    <w:basedOn w:val="a"/>
    <w:uiPriority w:val="99"/>
    <w:rsid w:val="00195049"/>
    <w:pPr>
      <w:suppressAutoHyphens/>
    </w:pPr>
    <w:rPr>
      <w:rFonts w:ascii="Calibri" w:eastAsia="Calibri" w:hAnsi="Calibri" w:cs="Calibri"/>
      <w:color w:val="00000A"/>
      <w:lang w:eastAsia="ar-SA"/>
    </w:rPr>
  </w:style>
  <w:style w:type="paragraph" w:customStyle="1" w:styleId="17">
    <w:name w:val="Текст выноски1"/>
    <w:basedOn w:val="a"/>
    <w:rsid w:val="00195049"/>
    <w:pPr>
      <w:suppressAutoHyphens/>
      <w:spacing w:after="0" w:line="100" w:lineRule="atLeast"/>
    </w:pPr>
    <w:rPr>
      <w:rFonts w:ascii="Times New Roman" w:eastAsia="Calibri" w:hAnsi="Times New Roman" w:cs="Times New Roman"/>
      <w:color w:val="00000A"/>
      <w:sz w:val="2"/>
      <w:szCs w:val="20"/>
      <w:lang w:eastAsia="ar-SA"/>
    </w:rPr>
  </w:style>
  <w:style w:type="paragraph" w:customStyle="1" w:styleId="formattext">
    <w:name w:val="formattext"/>
    <w:basedOn w:val="a"/>
    <w:rsid w:val="00195049"/>
    <w:pPr>
      <w:spacing w:before="100" w:after="100" w:line="100" w:lineRule="atLeast"/>
    </w:pPr>
    <w:rPr>
      <w:rFonts w:ascii="Times New Roman" w:eastAsia="Times New Roman" w:hAnsi="Times New Roman" w:cs="Times New Roman"/>
      <w:color w:val="00000A"/>
      <w:sz w:val="24"/>
      <w:szCs w:val="24"/>
      <w:lang w:eastAsia="ar-SA"/>
    </w:rPr>
  </w:style>
  <w:style w:type="paragraph" w:customStyle="1" w:styleId="18">
    <w:name w:val="нум список 1"/>
    <w:rsid w:val="00195049"/>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af1">
    <w:name w:val="Заголовок таблицы"/>
    <w:basedOn w:val="a8"/>
    <w:uiPriority w:val="99"/>
    <w:rsid w:val="00195049"/>
    <w:pPr>
      <w:widowControl/>
      <w:suppressLineNumbers w:val="0"/>
      <w:suppressAutoHyphens/>
      <w:jc w:val="center"/>
    </w:pPr>
    <w:rPr>
      <w:rFonts w:eastAsia="SimSun"/>
      <w:b/>
      <w:color w:val="000000"/>
      <w:kern w:val="1"/>
      <w:sz w:val="28"/>
      <w:lang w:eastAsia="zh-CN" w:bidi="hi-IN"/>
    </w:rPr>
  </w:style>
  <w:style w:type="table" w:styleId="af2">
    <w:name w:val="Table Grid"/>
    <w:basedOn w:val="a2"/>
    <w:rsid w:val="00195049"/>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er"/>
    <w:basedOn w:val="a"/>
    <w:link w:val="19"/>
    <w:rsid w:val="00195049"/>
    <w:pPr>
      <w:tabs>
        <w:tab w:val="center" w:pos="4677"/>
        <w:tab w:val="right" w:pos="9355"/>
      </w:tabs>
      <w:suppressAutoHyphens/>
      <w:spacing w:after="0" w:line="240" w:lineRule="auto"/>
    </w:pPr>
    <w:rPr>
      <w:rFonts w:ascii="Calibri" w:eastAsia="Calibri" w:hAnsi="Calibri" w:cs="Times New Roman"/>
      <w:color w:val="00000A"/>
      <w:sz w:val="20"/>
      <w:szCs w:val="20"/>
      <w:lang w:eastAsia="en-US"/>
    </w:rPr>
  </w:style>
  <w:style w:type="character" w:customStyle="1" w:styleId="af4">
    <w:name w:val="Нижний колонтитул Знак"/>
    <w:basedOn w:val="a1"/>
    <w:rsid w:val="00195049"/>
  </w:style>
  <w:style w:type="character" w:customStyle="1" w:styleId="19">
    <w:name w:val="Нижний колонтитул Знак1"/>
    <w:link w:val="af3"/>
    <w:uiPriority w:val="99"/>
    <w:locked/>
    <w:rsid w:val="00195049"/>
    <w:rPr>
      <w:rFonts w:ascii="Calibri" w:eastAsia="Calibri" w:hAnsi="Calibri" w:cs="Times New Roman"/>
      <w:color w:val="00000A"/>
      <w:sz w:val="20"/>
      <w:szCs w:val="20"/>
      <w:lang w:eastAsia="en-US"/>
    </w:rPr>
  </w:style>
  <w:style w:type="character" w:customStyle="1" w:styleId="1a">
    <w:name w:val="Текст выноски Знак1"/>
    <w:basedOn w:val="a1"/>
    <w:uiPriority w:val="99"/>
    <w:semiHidden/>
    <w:rsid w:val="00195049"/>
    <w:rPr>
      <w:rFonts w:ascii="Tahoma" w:eastAsia="Calibri" w:hAnsi="Tahoma"/>
      <w:color w:val="00000A"/>
      <w:sz w:val="16"/>
      <w:szCs w:val="16"/>
      <w:lang w:eastAsia="ar-SA"/>
    </w:rPr>
  </w:style>
  <w:style w:type="paragraph" w:styleId="af5">
    <w:name w:val="footnote text"/>
    <w:basedOn w:val="a"/>
    <w:link w:val="af6"/>
    <w:semiHidden/>
    <w:unhideWhenUsed/>
    <w:rsid w:val="00195049"/>
    <w:pPr>
      <w:suppressAutoHyphens/>
    </w:pPr>
    <w:rPr>
      <w:rFonts w:ascii="Calibri" w:eastAsia="Calibri" w:hAnsi="Calibri" w:cs="Times New Roman"/>
      <w:color w:val="00000A"/>
      <w:sz w:val="20"/>
      <w:szCs w:val="20"/>
      <w:lang w:eastAsia="ar-SA"/>
    </w:rPr>
  </w:style>
  <w:style w:type="character" w:customStyle="1" w:styleId="af6">
    <w:name w:val="Текст сноски Знак"/>
    <w:basedOn w:val="a1"/>
    <w:link w:val="af5"/>
    <w:semiHidden/>
    <w:rsid w:val="00195049"/>
    <w:rPr>
      <w:rFonts w:ascii="Calibri" w:eastAsia="Calibri" w:hAnsi="Calibri" w:cs="Times New Roman"/>
      <w:color w:val="00000A"/>
      <w:sz w:val="20"/>
      <w:szCs w:val="20"/>
      <w:lang w:eastAsia="ar-SA"/>
    </w:rPr>
  </w:style>
  <w:style w:type="character" w:styleId="af7">
    <w:name w:val="footnote reference"/>
    <w:semiHidden/>
    <w:unhideWhenUsed/>
    <w:rsid w:val="00195049"/>
    <w:rPr>
      <w:vertAlign w:val="superscript"/>
    </w:rPr>
  </w:style>
  <w:style w:type="paragraph" w:styleId="af8">
    <w:name w:val="header"/>
    <w:basedOn w:val="a"/>
    <w:link w:val="af9"/>
    <w:unhideWhenUsed/>
    <w:rsid w:val="00195049"/>
    <w:pPr>
      <w:tabs>
        <w:tab w:val="center" w:pos="4677"/>
        <w:tab w:val="right" w:pos="9355"/>
      </w:tabs>
      <w:suppressAutoHyphens/>
    </w:pPr>
    <w:rPr>
      <w:rFonts w:ascii="Calibri" w:eastAsia="Calibri" w:hAnsi="Calibri" w:cs="Times New Roman"/>
      <w:color w:val="00000A"/>
      <w:lang w:eastAsia="ar-SA"/>
    </w:rPr>
  </w:style>
  <w:style w:type="character" w:customStyle="1" w:styleId="af9">
    <w:name w:val="Верхний колонтитул Знак"/>
    <w:basedOn w:val="a1"/>
    <w:link w:val="af8"/>
    <w:rsid w:val="00195049"/>
    <w:rPr>
      <w:rFonts w:ascii="Calibri" w:eastAsia="Calibri" w:hAnsi="Calibri" w:cs="Times New Roman"/>
      <w:color w:val="00000A"/>
      <w:lang w:eastAsia="ar-SA"/>
    </w:rPr>
  </w:style>
  <w:style w:type="character" w:customStyle="1" w:styleId="ConsPlusNormal0">
    <w:name w:val="ConsPlusNormal Знак"/>
    <w:link w:val="ConsPlusNormal"/>
    <w:uiPriority w:val="99"/>
    <w:locked/>
    <w:rsid w:val="00195049"/>
    <w:rPr>
      <w:rFonts w:ascii="Arial" w:eastAsia="Arial" w:hAnsi="Arial" w:cs="Arial"/>
      <w:sz w:val="20"/>
      <w:szCs w:val="20"/>
      <w:lang w:eastAsia="ar-SA"/>
    </w:rPr>
  </w:style>
  <w:style w:type="paragraph" w:styleId="afa">
    <w:name w:val="caption"/>
    <w:basedOn w:val="a"/>
    <w:next w:val="a"/>
    <w:unhideWhenUsed/>
    <w:qFormat/>
    <w:rsid w:val="00195049"/>
    <w:pPr>
      <w:spacing w:after="0" w:line="360" w:lineRule="auto"/>
      <w:jc w:val="center"/>
    </w:pPr>
    <w:rPr>
      <w:rFonts w:ascii="Times New Roman" w:eastAsia="Times New Roman" w:hAnsi="Times New Roman" w:cs="Times New Roman"/>
      <w:b/>
      <w:spacing w:val="120"/>
      <w:sz w:val="24"/>
      <w:szCs w:val="20"/>
    </w:rPr>
  </w:style>
  <w:style w:type="paragraph" w:customStyle="1" w:styleId="p3">
    <w:name w:val="p3"/>
    <w:basedOn w:val="a"/>
    <w:rsid w:val="00A319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1"/>
    <w:link w:val="1"/>
    <w:rsid w:val="00615F1F"/>
    <w:rPr>
      <w:rFonts w:ascii="Arial" w:eastAsia="Times New Roman" w:hAnsi="Arial" w:cs="Arial"/>
      <w:b/>
      <w:bCs/>
      <w:kern w:val="32"/>
      <w:sz w:val="32"/>
      <w:szCs w:val="32"/>
    </w:rPr>
  </w:style>
  <w:style w:type="character" w:customStyle="1" w:styleId="20">
    <w:name w:val="Заголовок 2 Знак"/>
    <w:aliases w:val="!Разделы документа Знак"/>
    <w:basedOn w:val="a1"/>
    <w:link w:val="2"/>
    <w:rsid w:val="00615F1F"/>
    <w:rPr>
      <w:rFonts w:ascii="Arial" w:eastAsia="Times New Roman" w:hAnsi="Arial" w:cs="Arial"/>
      <w:b/>
      <w:bCs/>
      <w:i/>
      <w:iCs/>
      <w:sz w:val="28"/>
      <w:szCs w:val="28"/>
    </w:rPr>
  </w:style>
  <w:style w:type="character" w:customStyle="1" w:styleId="50">
    <w:name w:val="Заголовок 5 Знак"/>
    <w:basedOn w:val="a1"/>
    <w:link w:val="5"/>
    <w:rsid w:val="00615F1F"/>
    <w:rPr>
      <w:rFonts w:ascii="Times New Roman" w:eastAsia="Times New Roman" w:hAnsi="Times New Roman" w:cs="Times New Roman"/>
      <w:b/>
      <w:bCs/>
      <w:i/>
      <w:iCs/>
      <w:sz w:val="26"/>
      <w:szCs w:val="26"/>
    </w:rPr>
  </w:style>
  <w:style w:type="character" w:customStyle="1" w:styleId="70">
    <w:name w:val="Заголовок 7 Знак"/>
    <w:basedOn w:val="a1"/>
    <w:link w:val="7"/>
    <w:rsid w:val="00615F1F"/>
    <w:rPr>
      <w:rFonts w:ascii="Times New Roman" w:eastAsia="Times New Roman" w:hAnsi="Times New Roman" w:cs="Times New Roman"/>
      <w:sz w:val="28"/>
      <w:szCs w:val="24"/>
    </w:rPr>
  </w:style>
  <w:style w:type="character" w:customStyle="1" w:styleId="80">
    <w:name w:val="Заголовок 8 Знак"/>
    <w:basedOn w:val="a1"/>
    <w:link w:val="8"/>
    <w:rsid w:val="00615F1F"/>
    <w:rPr>
      <w:rFonts w:ascii="Times New Roman" w:eastAsia="Times New Roman" w:hAnsi="Times New Roman" w:cs="Times New Roman"/>
      <w:i/>
      <w:iCs/>
      <w:sz w:val="24"/>
      <w:szCs w:val="24"/>
    </w:rPr>
  </w:style>
  <w:style w:type="paragraph" w:styleId="afb">
    <w:name w:val="Normal (Web)"/>
    <w:basedOn w:val="a"/>
    <w:rsid w:val="00615F1F"/>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615F1F"/>
    <w:pPr>
      <w:suppressAutoHyphens/>
      <w:autoSpaceDE w:val="0"/>
      <w:spacing w:after="0" w:line="240" w:lineRule="auto"/>
      <w:ind w:right="19772"/>
    </w:pPr>
    <w:rPr>
      <w:rFonts w:ascii="Courier New" w:eastAsia="Arial" w:hAnsi="Courier New" w:cs="Courier New"/>
      <w:sz w:val="20"/>
      <w:szCs w:val="20"/>
      <w:lang w:eastAsia="ar-SA"/>
    </w:rPr>
  </w:style>
  <w:style w:type="paragraph" w:styleId="22">
    <w:name w:val="Body Text Indent 2"/>
    <w:basedOn w:val="a"/>
    <w:link w:val="23"/>
    <w:rsid w:val="00615F1F"/>
    <w:pPr>
      <w:spacing w:after="0" w:line="240" w:lineRule="auto"/>
      <w:ind w:firstLine="708"/>
      <w:jc w:val="both"/>
    </w:pPr>
    <w:rPr>
      <w:rFonts w:ascii="Times New Roman" w:eastAsia="Times New Roman" w:hAnsi="Times New Roman" w:cs="Times New Roman"/>
      <w:sz w:val="28"/>
      <w:szCs w:val="24"/>
    </w:rPr>
  </w:style>
  <w:style w:type="character" w:customStyle="1" w:styleId="23">
    <w:name w:val="Основной текст с отступом 2 Знак"/>
    <w:basedOn w:val="a1"/>
    <w:link w:val="22"/>
    <w:rsid w:val="00615F1F"/>
    <w:rPr>
      <w:rFonts w:ascii="Times New Roman" w:eastAsia="Times New Roman" w:hAnsi="Times New Roman" w:cs="Times New Roman"/>
      <w:sz w:val="28"/>
      <w:szCs w:val="24"/>
    </w:rPr>
  </w:style>
  <w:style w:type="paragraph" w:customStyle="1" w:styleId="1b">
    <w:name w:val="Стиль1"/>
    <w:basedOn w:val="a"/>
    <w:link w:val="1c"/>
    <w:rsid w:val="00615F1F"/>
    <w:pPr>
      <w:tabs>
        <w:tab w:val="left" w:pos="360"/>
      </w:tabs>
      <w:suppressAutoHyphens/>
      <w:autoSpaceDE w:val="0"/>
      <w:spacing w:before="120" w:after="0" w:line="240" w:lineRule="auto"/>
      <w:ind w:left="-567" w:firstLine="567"/>
      <w:jc w:val="both"/>
    </w:pPr>
    <w:rPr>
      <w:rFonts w:ascii="Times New Roman" w:eastAsia="Times New Roman" w:hAnsi="Times New Roman" w:cs="Times New Roman"/>
      <w:sz w:val="24"/>
      <w:szCs w:val="18"/>
      <w:lang w:eastAsia="ar-SA"/>
    </w:rPr>
  </w:style>
  <w:style w:type="character" w:customStyle="1" w:styleId="1c">
    <w:name w:val="Стиль1 Знак"/>
    <w:link w:val="1b"/>
    <w:locked/>
    <w:rsid w:val="00615F1F"/>
    <w:rPr>
      <w:rFonts w:ascii="Times New Roman" w:eastAsia="Times New Roman" w:hAnsi="Times New Roman" w:cs="Times New Roman"/>
      <w:sz w:val="24"/>
      <w:szCs w:val="18"/>
      <w:lang w:eastAsia="ar-SA"/>
    </w:rPr>
  </w:style>
  <w:style w:type="paragraph" w:styleId="afc">
    <w:name w:val="Body Text Indent"/>
    <w:basedOn w:val="a"/>
    <w:link w:val="afd"/>
    <w:rsid w:val="00615F1F"/>
    <w:pPr>
      <w:spacing w:after="120" w:line="240" w:lineRule="auto"/>
      <w:ind w:left="283"/>
    </w:pPr>
    <w:rPr>
      <w:rFonts w:ascii="Times New Roman" w:eastAsia="Times New Roman" w:hAnsi="Times New Roman" w:cs="Times New Roman"/>
      <w:sz w:val="24"/>
      <w:szCs w:val="24"/>
    </w:rPr>
  </w:style>
  <w:style w:type="character" w:customStyle="1" w:styleId="afd">
    <w:name w:val="Основной текст с отступом Знак"/>
    <w:basedOn w:val="a1"/>
    <w:link w:val="afc"/>
    <w:rsid w:val="00615F1F"/>
    <w:rPr>
      <w:rFonts w:ascii="Times New Roman" w:eastAsia="Times New Roman" w:hAnsi="Times New Roman" w:cs="Times New Roman"/>
      <w:sz w:val="24"/>
      <w:szCs w:val="24"/>
    </w:rPr>
  </w:style>
  <w:style w:type="paragraph" w:customStyle="1" w:styleId="Char">
    <w:name w:val="Char"/>
    <w:basedOn w:val="a"/>
    <w:rsid w:val="00615F1F"/>
    <w:pPr>
      <w:spacing w:after="160" w:line="240" w:lineRule="exact"/>
    </w:pPr>
    <w:rPr>
      <w:rFonts w:ascii="Arial" w:eastAsia="Times New Roman" w:hAnsi="Arial" w:cs="Arial"/>
      <w:sz w:val="20"/>
      <w:szCs w:val="20"/>
      <w:lang w:val="fr-FR" w:eastAsia="en-US"/>
    </w:rPr>
  </w:style>
  <w:style w:type="paragraph" w:styleId="24">
    <w:name w:val="Body Text 2"/>
    <w:basedOn w:val="a"/>
    <w:link w:val="25"/>
    <w:rsid w:val="00615F1F"/>
    <w:pPr>
      <w:spacing w:after="0" w:line="240" w:lineRule="auto"/>
      <w:jc w:val="center"/>
    </w:pPr>
    <w:rPr>
      <w:rFonts w:ascii="Times New Roman" w:eastAsia="Times New Roman" w:hAnsi="Times New Roman" w:cs="Times New Roman"/>
      <w:sz w:val="28"/>
      <w:szCs w:val="20"/>
    </w:rPr>
  </w:style>
  <w:style w:type="character" w:customStyle="1" w:styleId="25">
    <w:name w:val="Основной текст 2 Знак"/>
    <w:basedOn w:val="a1"/>
    <w:link w:val="24"/>
    <w:rsid w:val="00615F1F"/>
    <w:rPr>
      <w:rFonts w:ascii="Times New Roman" w:eastAsia="Times New Roman" w:hAnsi="Times New Roman" w:cs="Times New Roman"/>
      <w:sz w:val="28"/>
      <w:szCs w:val="20"/>
    </w:rPr>
  </w:style>
  <w:style w:type="paragraph" w:styleId="31">
    <w:name w:val="Body Text 3"/>
    <w:basedOn w:val="a"/>
    <w:link w:val="32"/>
    <w:rsid w:val="00615F1F"/>
    <w:pPr>
      <w:spacing w:after="0" w:line="240" w:lineRule="auto"/>
    </w:pPr>
    <w:rPr>
      <w:rFonts w:ascii="Times New Roman" w:eastAsia="Times New Roman" w:hAnsi="Times New Roman" w:cs="Times New Roman"/>
      <w:sz w:val="28"/>
      <w:szCs w:val="24"/>
    </w:rPr>
  </w:style>
  <w:style w:type="character" w:customStyle="1" w:styleId="32">
    <w:name w:val="Основной текст 3 Знак"/>
    <w:basedOn w:val="a1"/>
    <w:link w:val="31"/>
    <w:rsid w:val="00615F1F"/>
    <w:rPr>
      <w:rFonts w:ascii="Times New Roman" w:eastAsia="Times New Roman" w:hAnsi="Times New Roman" w:cs="Times New Roman"/>
      <w:sz w:val="28"/>
      <w:szCs w:val="24"/>
    </w:rPr>
  </w:style>
  <w:style w:type="paragraph" w:styleId="33">
    <w:name w:val="Body Text Indent 3"/>
    <w:basedOn w:val="a"/>
    <w:link w:val="34"/>
    <w:rsid w:val="00615F1F"/>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rsid w:val="00615F1F"/>
    <w:rPr>
      <w:rFonts w:ascii="Times New Roman" w:eastAsia="Times New Roman" w:hAnsi="Times New Roman" w:cs="Times New Roman"/>
      <w:sz w:val="16"/>
      <w:szCs w:val="16"/>
    </w:rPr>
  </w:style>
  <w:style w:type="paragraph" w:customStyle="1" w:styleId="41">
    <w:name w:val="Стиль4"/>
    <w:basedOn w:val="a"/>
    <w:rsid w:val="00615F1F"/>
    <w:pPr>
      <w:spacing w:after="0" w:line="240" w:lineRule="auto"/>
      <w:ind w:left="567" w:firstLine="284"/>
      <w:jc w:val="both"/>
    </w:pPr>
    <w:rPr>
      <w:rFonts w:ascii="Times New Roman" w:eastAsia="Times New Roman" w:hAnsi="Times New Roman" w:cs="Times New Roman"/>
      <w:sz w:val="24"/>
      <w:szCs w:val="20"/>
    </w:rPr>
  </w:style>
  <w:style w:type="paragraph" w:customStyle="1" w:styleId="26">
    <w:name w:val="Стиль2"/>
    <w:basedOn w:val="1b"/>
    <w:rsid w:val="00615F1F"/>
    <w:pPr>
      <w:tabs>
        <w:tab w:val="clear" w:pos="360"/>
        <w:tab w:val="num" w:pos="5040"/>
      </w:tabs>
      <w:suppressAutoHyphens w:val="0"/>
      <w:autoSpaceDN w:val="0"/>
      <w:adjustRightInd w:val="0"/>
      <w:spacing w:before="60"/>
      <w:ind w:left="5040" w:hanging="360"/>
      <w:outlineLvl w:val="6"/>
    </w:pPr>
    <w:rPr>
      <w:lang w:eastAsia="ru-RU"/>
    </w:rPr>
  </w:style>
  <w:style w:type="character" w:styleId="afe">
    <w:name w:val="page number"/>
    <w:basedOn w:val="a1"/>
    <w:rsid w:val="00615F1F"/>
  </w:style>
  <w:style w:type="character" w:styleId="aff">
    <w:name w:val="Emphasis"/>
    <w:basedOn w:val="a1"/>
    <w:qFormat/>
    <w:rsid w:val="00615F1F"/>
    <w:rPr>
      <w:i/>
      <w:iCs/>
    </w:rPr>
  </w:style>
  <w:style w:type="paragraph" w:styleId="aff0">
    <w:name w:val="Body Text First Indent"/>
    <w:basedOn w:val="a0"/>
    <w:link w:val="1d"/>
    <w:rsid w:val="00615F1F"/>
    <w:pPr>
      <w:suppressAutoHyphens w:val="0"/>
      <w:spacing w:after="120"/>
      <w:ind w:firstLine="210"/>
      <w:jc w:val="left"/>
    </w:pPr>
    <w:rPr>
      <w:sz w:val="24"/>
      <w:szCs w:val="24"/>
      <w:lang w:eastAsia="ru-RU"/>
    </w:rPr>
  </w:style>
  <w:style w:type="character" w:customStyle="1" w:styleId="aff1">
    <w:name w:val="Красная строка Знак"/>
    <w:basedOn w:val="11"/>
    <w:rsid w:val="00615F1F"/>
    <w:rPr>
      <w:rFonts w:ascii="Times New Roman" w:eastAsia="Times New Roman" w:hAnsi="Times New Roman" w:cs="Times New Roman"/>
      <w:sz w:val="28"/>
      <w:szCs w:val="20"/>
      <w:lang w:eastAsia="ar-SA"/>
    </w:rPr>
  </w:style>
  <w:style w:type="character" w:customStyle="1" w:styleId="1d">
    <w:name w:val="Красная строка Знак1"/>
    <w:basedOn w:val="a1"/>
    <w:link w:val="aff0"/>
    <w:locked/>
    <w:rsid w:val="00615F1F"/>
    <w:rPr>
      <w:rFonts w:ascii="Times New Roman" w:eastAsia="Times New Roman" w:hAnsi="Times New Roman" w:cs="Times New Roman"/>
      <w:sz w:val="24"/>
      <w:szCs w:val="24"/>
    </w:rPr>
  </w:style>
  <w:style w:type="paragraph" w:styleId="27">
    <w:name w:val="Body Text First Indent 2"/>
    <w:basedOn w:val="afc"/>
    <w:link w:val="210"/>
    <w:rsid w:val="00615F1F"/>
    <w:pPr>
      <w:ind w:firstLine="210"/>
    </w:pPr>
  </w:style>
  <w:style w:type="character" w:customStyle="1" w:styleId="28">
    <w:name w:val="Красная строка 2 Знак"/>
    <w:basedOn w:val="afd"/>
    <w:rsid w:val="00615F1F"/>
    <w:rPr>
      <w:rFonts w:ascii="Times New Roman" w:eastAsia="Times New Roman" w:hAnsi="Times New Roman" w:cs="Times New Roman"/>
      <w:sz w:val="24"/>
      <w:szCs w:val="24"/>
    </w:rPr>
  </w:style>
  <w:style w:type="character" w:customStyle="1" w:styleId="210">
    <w:name w:val="Красная строка 2 Знак1"/>
    <w:basedOn w:val="1e"/>
    <w:link w:val="27"/>
    <w:locked/>
    <w:rsid w:val="00615F1F"/>
    <w:rPr>
      <w:rFonts w:ascii="Times New Roman" w:eastAsia="Times New Roman" w:hAnsi="Times New Roman" w:cs="Times New Roman"/>
      <w:sz w:val="24"/>
      <w:szCs w:val="24"/>
      <w:lang w:val="ru-RU" w:eastAsia="ru-RU" w:bidi="ar-SA"/>
    </w:rPr>
  </w:style>
  <w:style w:type="character" w:customStyle="1" w:styleId="1e">
    <w:name w:val="Знак Знак1"/>
    <w:basedOn w:val="a1"/>
    <w:locked/>
    <w:rsid w:val="00615F1F"/>
    <w:rPr>
      <w:sz w:val="24"/>
      <w:szCs w:val="24"/>
      <w:lang w:val="ru-RU" w:eastAsia="ru-RU" w:bidi="ar-SA"/>
    </w:rPr>
  </w:style>
  <w:style w:type="character" w:customStyle="1" w:styleId="35">
    <w:name w:val="Знак Знак3"/>
    <w:basedOn w:val="a1"/>
    <w:locked/>
    <w:rsid w:val="00615F1F"/>
    <w:rPr>
      <w:b/>
      <w:bCs/>
      <w:color w:val="000000"/>
      <w:szCs w:val="24"/>
      <w:lang w:val="ru-RU" w:eastAsia="ru-RU" w:bidi="ar-SA"/>
    </w:rPr>
  </w:style>
  <w:style w:type="character" w:styleId="aff2">
    <w:name w:val="FollowedHyperlink"/>
    <w:basedOn w:val="a1"/>
    <w:rsid w:val="00615F1F"/>
    <w:rPr>
      <w:color w:val="800080"/>
      <w:u w:val="single"/>
    </w:rPr>
  </w:style>
  <w:style w:type="character" w:customStyle="1" w:styleId="81">
    <w:name w:val="Знак Знак8"/>
    <w:basedOn w:val="a1"/>
    <w:locked/>
    <w:rsid w:val="00615F1F"/>
    <w:rPr>
      <w:sz w:val="28"/>
      <w:lang w:val="ru-RU" w:eastAsia="ru-RU" w:bidi="ar-SA"/>
    </w:rPr>
  </w:style>
  <w:style w:type="character" w:customStyle="1" w:styleId="71">
    <w:name w:val="Знак Знак7"/>
    <w:basedOn w:val="a1"/>
    <w:locked/>
    <w:rsid w:val="00615F1F"/>
    <w:rPr>
      <w:sz w:val="28"/>
      <w:szCs w:val="24"/>
      <w:lang w:val="ru-RU" w:eastAsia="ru-RU" w:bidi="ar-SA"/>
    </w:rPr>
  </w:style>
  <w:style w:type="character" w:customStyle="1" w:styleId="61">
    <w:name w:val="Знак Знак6"/>
    <w:basedOn w:val="a1"/>
    <w:locked/>
    <w:rsid w:val="00615F1F"/>
    <w:rPr>
      <w:rFonts w:ascii="Arial" w:hAnsi="Arial" w:cs="Arial" w:hint="default"/>
      <w:b/>
      <w:bCs/>
      <w:kern w:val="32"/>
      <w:sz w:val="32"/>
      <w:szCs w:val="32"/>
      <w:lang w:val="ru-RU" w:eastAsia="ru-RU" w:bidi="ar-SA"/>
    </w:rPr>
  </w:style>
  <w:style w:type="character" w:customStyle="1" w:styleId="51">
    <w:name w:val="Знак Знак5"/>
    <w:basedOn w:val="a1"/>
    <w:locked/>
    <w:rsid w:val="00615F1F"/>
    <w:rPr>
      <w:b/>
      <w:bCs/>
      <w:sz w:val="22"/>
      <w:szCs w:val="22"/>
      <w:lang w:val="ru-RU" w:eastAsia="ru-RU" w:bidi="ar-SA"/>
    </w:rPr>
  </w:style>
  <w:style w:type="character" w:customStyle="1" w:styleId="42">
    <w:name w:val="Знак Знак4"/>
    <w:basedOn w:val="a1"/>
    <w:locked/>
    <w:rsid w:val="00615F1F"/>
    <w:rPr>
      <w:sz w:val="28"/>
      <w:szCs w:val="24"/>
      <w:lang w:val="ru-RU" w:eastAsia="ru-RU" w:bidi="ar-SA"/>
    </w:rPr>
  </w:style>
  <w:style w:type="character" w:customStyle="1" w:styleId="29">
    <w:name w:val="Знак Знак2"/>
    <w:basedOn w:val="a1"/>
    <w:locked/>
    <w:rsid w:val="00615F1F"/>
    <w:rPr>
      <w:sz w:val="24"/>
      <w:szCs w:val="24"/>
      <w:lang w:val="ru-RU" w:eastAsia="ru-RU" w:bidi="ar-SA"/>
    </w:rPr>
  </w:style>
  <w:style w:type="table" w:styleId="-2">
    <w:name w:val="Table Web 2"/>
    <w:basedOn w:val="a2"/>
    <w:rsid w:val="00615F1F"/>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f3">
    <w:name w:val="Цветовое выделение"/>
    <w:rsid w:val="0089763D"/>
    <w:rPr>
      <w:b/>
      <w:color w:val="26282F"/>
    </w:rPr>
  </w:style>
  <w:style w:type="paragraph" w:customStyle="1" w:styleId="aff4">
    <w:name w:val="Таблицы (моноширинный)"/>
    <w:basedOn w:val="a"/>
    <w:rsid w:val="0089763D"/>
    <w:pPr>
      <w:widowControl w:val="0"/>
      <w:suppressAutoHyphens/>
      <w:spacing w:after="0" w:line="240" w:lineRule="auto"/>
      <w:textAlignment w:val="baseline"/>
    </w:pPr>
    <w:rPr>
      <w:rFonts w:ascii="Courier New" w:eastAsia="SimSun" w:hAnsi="Courier New" w:cs="Courier New"/>
      <w:sz w:val="24"/>
      <w:szCs w:val="24"/>
      <w:lang w:eastAsia="hi-IN" w:bidi="hi-IN"/>
    </w:rPr>
  </w:style>
  <w:style w:type="paragraph" w:styleId="aff5">
    <w:name w:val="List Paragraph"/>
    <w:basedOn w:val="a"/>
    <w:uiPriority w:val="34"/>
    <w:qFormat/>
    <w:rsid w:val="001A5C77"/>
    <w:pPr>
      <w:ind w:left="720"/>
      <w:contextualSpacing/>
    </w:pPr>
  </w:style>
  <w:style w:type="character" w:customStyle="1" w:styleId="1f">
    <w:name w:val="Гиперссылка1"/>
    <w:rsid w:val="000D0397"/>
  </w:style>
  <w:style w:type="paragraph" w:customStyle="1" w:styleId="1f0">
    <w:name w:val="Нижний колонтитул1"/>
    <w:basedOn w:val="a"/>
    <w:rsid w:val="00404F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
    <w:name w:val="pagenumber"/>
    <w:rsid w:val="00404F21"/>
  </w:style>
  <w:style w:type="character" w:customStyle="1" w:styleId="43">
    <w:name w:val="Основной текст (4)_"/>
    <w:link w:val="410"/>
    <w:rsid w:val="00C72123"/>
    <w:rPr>
      <w:b/>
      <w:bCs/>
      <w:sz w:val="26"/>
      <w:szCs w:val="26"/>
      <w:shd w:val="clear" w:color="auto" w:fill="FFFFFF"/>
    </w:rPr>
  </w:style>
  <w:style w:type="character" w:customStyle="1" w:styleId="44">
    <w:name w:val="Основной текст (4)"/>
    <w:rsid w:val="00C72123"/>
  </w:style>
  <w:style w:type="paragraph" w:customStyle="1" w:styleId="410">
    <w:name w:val="Основной текст (4)1"/>
    <w:basedOn w:val="a"/>
    <w:link w:val="43"/>
    <w:rsid w:val="00C72123"/>
    <w:pPr>
      <w:widowControl w:val="0"/>
      <w:shd w:val="clear" w:color="auto" w:fill="FFFFFF"/>
      <w:spacing w:after="60" w:line="240" w:lineRule="atLeast"/>
      <w:ind w:hanging="1960"/>
      <w:jc w:val="center"/>
    </w:pPr>
    <w:rPr>
      <w:b/>
      <w:bCs/>
      <w:sz w:val="26"/>
      <w:szCs w:val="26"/>
    </w:rPr>
  </w:style>
  <w:style w:type="character" w:styleId="aff6">
    <w:name w:val="Strong"/>
    <w:basedOn w:val="a1"/>
    <w:uiPriority w:val="22"/>
    <w:qFormat/>
    <w:rsid w:val="006D6FD1"/>
    <w:rPr>
      <w:b/>
      <w:bCs/>
    </w:rPr>
  </w:style>
  <w:style w:type="paragraph" w:customStyle="1" w:styleId="211">
    <w:name w:val="Основной текст 21"/>
    <w:basedOn w:val="a"/>
    <w:rsid w:val="00D116EF"/>
    <w:pPr>
      <w:spacing w:after="0" w:line="240" w:lineRule="auto"/>
      <w:jc w:val="both"/>
    </w:pPr>
    <w:rPr>
      <w:rFonts w:ascii="Times New Roman" w:eastAsia="Times New Roman" w:hAnsi="Times New Roman" w:cs="Times New Roman"/>
      <w:sz w:val="28"/>
      <w:szCs w:val="20"/>
      <w:lang w:eastAsia="ar-SA"/>
    </w:rPr>
  </w:style>
  <w:style w:type="paragraph" w:customStyle="1" w:styleId="p6">
    <w:name w:val="p6"/>
    <w:basedOn w:val="a"/>
    <w:rsid w:val="00F849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rsid w:val="00F849E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4246799">
      <w:bodyDiv w:val="1"/>
      <w:marLeft w:val="0"/>
      <w:marRight w:val="0"/>
      <w:marTop w:val="0"/>
      <w:marBottom w:val="0"/>
      <w:divBdr>
        <w:top w:val="none" w:sz="0" w:space="0" w:color="auto"/>
        <w:left w:val="none" w:sz="0" w:space="0" w:color="auto"/>
        <w:bottom w:val="none" w:sz="0" w:space="0" w:color="auto"/>
        <w:right w:val="none" w:sz="0" w:space="0" w:color="auto"/>
      </w:divBdr>
    </w:div>
    <w:div w:id="857429809">
      <w:bodyDiv w:val="1"/>
      <w:marLeft w:val="0"/>
      <w:marRight w:val="0"/>
      <w:marTop w:val="0"/>
      <w:marBottom w:val="0"/>
      <w:divBdr>
        <w:top w:val="none" w:sz="0" w:space="0" w:color="auto"/>
        <w:left w:val="none" w:sz="0" w:space="0" w:color="auto"/>
        <w:bottom w:val="none" w:sz="0" w:space="0" w:color="auto"/>
        <w:right w:val="none" w:sz="0" w:space="0" w:color="auto"/>
      </w:divBdr>
    </w:div>
    <w:div w:id="1073577875">
      <w:bodyDiv w:val="1"/>
      <w:marLeft w:val="0"/>
      <w:marRight w:val="0"/>
      <w:marTop w:val="0"/>
      <w:marBottom w:val="0"/>
      <w:divBdr>
        <w:top w:val="none" w:sz="0" w:space="0" w:color="auto"/>
        <w:left w:val="none" w:sz="0" w:space="0" w:color="auto"/>
        <w:bottom w:val="none" w:sz="0" w:space="0" w:color="auto"/>
        <w:right w:val="none" w:sz="0" w:space="0" w:color="auto"/>
      </w:divBdr>
    </w:div>
    <w:div w:id="1129468789">
      <w:bodyDiv w:val="1"/>
      <w:marLeft w:val="0"/>
      <w:marRight w:val="0"/>
      <w:marTop w:val="0"/>
      <w:marBottom w:val="0"/>
      <w:divBdr>
        <w:top w:val="none" w:sz="0" w:space="0" w:color="auto"/>
        <w:left w:val="none" w:sz="0" w:space="0" w:color="auto"/>
        <w:bottom w:val="none" w:sz="0" w:space="0" w:color="auto"/>
        <w:right w:val="none" w:sz="0" w:space="0" w:color="auto"/>
      </w:divBdr>
    </w:div>
    <w:div w:id="1818065455">
      <w:bodyDiv w:val="1"/>
      <w:marLeft w:val="0"/>
      <w:marRight w:val="0"/>
      <w:marTop w:val="0"/>
      <w:marBottom w:val="0"/>
      <w:divBdr>
        <w:top w:val="none" w:sz="0" w:space="0" w:color="auto"/>
        <w:left w:val="none" w:sz="0" w:space="0" w:color="auto"/>
        <w:bottom w:val="none" w:sz="0" w:space="0" w:color="auto"/>
        <w:right w:val="none" w:sz="0" w:space="0" w:color="auto"/>
      </w:divBdr>
    </w:div>
    <w:div w:id="183082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7044B1D8E02EBB67B26878A4CECE5BA291BD0969CDE7B5E0EEDEE2CDBwDm5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7044B1D8E02EBB67B26878A4CECE5BA2919D3969EDC7B5E0EEDEE2CDBD5B4FE61576D9875DAA73Fw7m4I" TargetMode="External"/><Relationship Id="rId17" Type="http://schemas.openxmlformats.org/officeDocument/2006/relationships/hyperlink" Target="consultantplus://offline/ref=E24B286391D63E44391A7AFDDFF6B6929BF0345AD16A2B12D99B023B8354F97C9263FEDFA44D9CC7A3CBD5A565D416C821879FB3D8W7fEN" TargetMode="External"/><Relationship Id="rId2" Type="http://schemas.openxmlformats.org/officeDocument/2006/relationships/numbering" Target="numbering.xml"/><Relationship Id="rId16" Type="http://schemas.openxmlformats.org/officeDocument/2006/relationships/hyperlink" Target="consultantplus://offline/ref=07044B1D8E02EBB67B26878A4CECE5BA291BD0969CDE7B5E0EEDEE2CDBwDm5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044B1D8E02EBB67B26878A4CECE5BA291BD0969CDE7B5E0EEDEE2CDBwDm5I" TargetMode="External"/><Relationship Id="rId5" Type="http://schemas.openxmlformats.org/officeDocument/2006/relationships/webSettings" Target="webSettings.xml"/><Relationship Id="rId15" Type="http://schemas.openxmlformats.org/officeDocument/2006/relationships/hyperlink" Target="consultantplus://offline/ref=07044B1D8E02EBB67B26878A4CECE5BA2919D3969EDC7B5E0EEDEE2CDBD5B4FE61576D9875DAA73Bw7m2I" TargetMode="External"/><Relationship Id="rId10" Type="http://schemas.openxmlformats.org/officeDocument/2006/relationships/hyperlink" Target="consultantplus://offline/ref=07044B1D8E02EBB67B26878A4CECE5BA2919D3969EDC7B5E0EEDEE2CDBD5B4FE61576D9875DAA73Fw7m4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7044B1D8E02EBB67B26878A4CECE5BA2919D3969ED97B5E0EEDEE2CDBD5B4FE61576D9875DAA13Bw7m1I" TargetMode="External"/><Relationship Id="rId14" Type="http://schemas.openxmlformats.org/officeDocument/2006/relationships/hyperlink" Target="consultantplus://offline/ref=07044B1D8E02EBB67B26878A4CECE5BA2919D3969EDC7B5E0EEDEE2CDBD5B4FE61576D9875DAA739w7m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E9BDB-8B62-489C-AC78-909FDC32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4295</Words>
  <Characters>24487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lipovka</dc:creator>
  <cp:lastModifiedBy>lipovka</cp:lastModifiedBy>
  <cp:revision>2</cp:revision>
  <cp:lastPrinted>2019-02-15T06:06:00Z</cp:lastPrinted>
  <dcterms:created xsi:type="dcterms:W3CDTF">2021-02-12T10:26:00Z</dcterms:created>
  <dcterms:modified xsi:type="dcterms:W3CDTF">2021-02-12T10:26:00Z</dcterms:modified>
</cp:coreProperties>
</file>