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52" w:rsidRDefault="00D26052" w:rsidP="00D26052">
      <w:pPr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6000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052" w:rsidRDefault="00D26052" w:rsidP="00D26052">
      <w:pPr>
        <w:pStyle w:val="4"/>
        <w:numPr>
          <w:ilvl w:val="3"/>
          <w:numId w:val="1"/>
        </w:numPr>
        <w:rPr>
          <w:b/>
          <w:sz w:val="56"/>
          <w:szCs w:val="56"/>
        </w:rPr>
      </w:pPr>
      <w:r>
        <w:rPr>
          <w:b/>
          <w:sz w:val="56"/>
          <w:szCs w:val="56"/>
        </w:rPr>
        <w:t>СЕЛЬСКИЕ ВЕСТИ</w:t>
      </w:r>
    </w:p>
    <w:p w:rsidR="00D26052" w:rsidRDefault="00D26052" w:rsidP="00D26052">
      <w:pPr>
        <w:rPr>
          <w:rFonts w:eastAsia="Arial Unicode MS"/>
          <w:sz w:val="20"/>
          <w:szCs w:val="20"/>
        </w:rPr>
      </w:pPr>
    </w:p>
    <w:p w:rsidR="00D26052" w:rsidRDefault="00D26052" w:rsidP="00D26052">
      <w:pPr>
        <w:pStyle w:val="a0"/>
        <w:jc w:val="center"/>
        <w:rPr>
          <w:b/>
          <w:szCs w:val="28"/>
        </w:rPr>
      </w:pPr>
      <w:r>
        <w:rPr>
          <w:b/>
          <w:szCs w:val="28"/>
        </w:rPr>
        <w:t xml:space="preserve">Информационный бюллетень Комитета местного самоуправления Липовского </w:t>
      </w:r>
      <w:r w:rsidR="00052B79">
        <w:rPr>
          <w:b/>
          <w:szCs w:val="28"/>
        </w:rPr>
        <w:t xml:space="preserve">сельсовета </w:t>
      </w:r>
      <w:r>
        <w:rPr>
          <w:b/>
          <w:szCs w:val="28"/>
        </w:rPr>
        <w:t>Малосердобинского района  Пензенской области.</w:t>
      </w:r>
    </w:p>
    <w:p w:rsidR="00D26052" w:rsidRDefault="00D26052" w:rsidP="00D26052">
      <w:pPr>
        <w:tabs>
          <w:tab w:val="left" w:pos="2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(Издание официальных документов)</w:t>
      </w:r>
    </w:p>
    <w:tbl>
      <w:tblPr>
        <w:tblW w:w="0" w:type="auto"/>
        <w:tblInd w:w="468" w:type="dxa"/>
        <w:tblLayout w:type="fixed"/>
        <w:tblLook w:val="04A0"/>
      </w:tblPr>
      <w:tblGrid>
        <w:gridCol w:w="9180"/>
      </w:tblGrid>
      <w:tr w:rsidR="00D26052" w:rsidTr="00D26052">
        <w:trPr>
          <w:trHeight w:val="70"/>
        </w:trPr>
        <w:tc>
          <w:tcPr>
            <w:tcW w:w="9180" w:type="dxa"/>
            <w:tcBorders>
              <w:top w:val="double" w:sz="2" w:space="0" w:color="000000"/>
              <w:left w:val="nil"/>
              <w:bottom w:val="nil"/>
              <w:right w:val="nil"/>
            </w:tcBorders>
          </w:tcPr>
          <w:p w:rsidR="00D26052" w:rsidRDefault="00D2605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D26052" w:rsidRDefault="00086278" w:rsidP="00D26052">
      <w:pPr>
        <w:pStyle w:val="a0"/>
        <w:rPr>
          <w:b/>
          <w:szCs w:val="28"/>
        </w:rPr>
      </w:pPr>
      <w:r>
        <w:rPr>
          <w:b/>
          <w:szCs w:val="28"/>
        </w:rPr>
        <w:t>№</w:t>
      </w:r>
      <w:r w:rsidR="00152E75">
        <w:rPr>
          <w:b/>
          <w:szCs w:val="28"/>
        </w:rPr>
        <w:t>2</w:t>
      </w:r>
      <w:r w:rsidR="008A1353">
        <w:rPr>
          <w:b/>
          <w:szCs w:val="28"/>
        </w:rPr>
        <w:t>2</w:t>
      </w:r>
      <w:r w:rsidR="00D26052">
        <w:rPr>
          <w:b/>
          <w:szCs w:val="28"/>
        </w:rPr>
        <w:t>(2</w:t>
      </w:r>
      <w:r w:rsidR="00152E75">
        <w:rPr>
          <w:b/>
          <w:szCs w:val="28"/>
        </w:rPr>
        <w:t>9</w:t>
      </w:r>
      <w:r w:rsidR="008A1353">
        <w:rPr>
          <w:b/>
          <w:szCs w:val="28"/>
        </w:rPr>
        <w:t>4</w:t>
      </w:r>
      <w:r w:rsidR="00D26052">
        <w:rPr>
          <w:b/>
          <w:szCs w:val="28"/>
        </w:rPr>
        <w:t xml:space="preserve">)  </w:t>
      </w:r>
      <w:r w:rsidR="00152E75">
        <w:rPr>
          <w:b/>
          <w:szCs w:val="28"/>
        </w:rPr>
        <w:t>2</w:t>
      </w:r>
      <w:r w:rsidR="001C0CAC">
        <w:rPr>
          <w:b/>
          <w:szCs w:val="28"/>
        </w:rPr>
        <w:t>8</w:t>
      </w:r>
      <w:r w:rsidR="00E14F63">
        <w:rPr>
          <w:b/>
          <w:szCs w:val="28"/>
        </w:rPr>
        <w:t xml:space="preserve"> </w:t>
      </w:r>
      <w:r w:rsidR="00152E75">
        <w:rPr>
          <w:b/>
          <w:szCs w:val="28"/>
        </w:rPr>
        <w:t>августа</w:t>
      </w:r>
      <w:r w:rsidR="00E14F63">
        <w:rPr>
          <w:b/>
          <w:szCs w:val="28"/>
        </w:rPr>
        <w:t xml:space="preserve"> </w:t>
      </w:r>
      <w:r w:rsidR="00D26052">
        <w:rPr>
          <w:b/>
          <w:szCs w:val="28"/>
        </w:rPr>
        <w:t>20</w:t>
      </w:r>
      <w:r w:rsidR="00184038">
        <w:rPr>
          <w:b/>
          <w:szCs w:val="28"/>
        </w:rPr>
        <w:t>20</w:t>
      </w:r>
      <w:r w:rsidR="00D26052">
        <w:rPr>
          <w:b/>
          <w:szCs w:val="28"/>
        </w:rPr>
        <w:t xml:space="preserve"> года                     </w:t>
      </w:r>
      <w:r w:rsidR="001C0CAC">
        <w:rPr>
          <w:b/>
          <w:szCs w:val="28"/>
        </w:rPr>
        <w:t xml:space="preserve">                                        </w:t>
      </w:r>
      <w:r w:rsidR="00D26052">
        <w:rPr>
          <w:b/>
          <w:szCs w:val="28"/>
        </w:rPr>
        <w:t xml:space="preserve"> с. Марьевка</w:t>
      </w:r>
    </w:p>
    <w:p w:rsidR="00837B1B" w:rsidRDefault="00D26052" w:rsidP="00DD6CE0">
      <w:pPr>
        <w:pStyle w:val="a0"/>
        <w:jc w:val="left"/>
        <w:rPr>
          <w:szCs w:val="28"/>
        </w:rPr>
      </w:pPr>
      <w:r>
        <w:rPr>
          <w:szCs w:val="28"/>
        </w:rPr>
        <w:t>«Бесплатно»</w:t>
      </w:r>
    </w:p>
    <w:p w:rsidR="00837B1B" w:rsidRDefault="00837B1B" w:rsidP="00837B1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67833" w:rsidRDefault="00E67833" w:rsidP="00837B1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0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5"/>
      </w:tblGrid>
      <w:tr w:rsidR="00E67833" w:rsidTr="008A1353">
        <w:trPr>
          <w:trHeight w:val="6708"/>
        </w:trPr>
        <w:tc>
          <w:tcPr>
            <w:tcW w:w="10605" w:type="dxa"/>
          </w:tcPr>
          <w:p w:rsidR="00E67833" w:rsidRPr="00152E75" w:rsidRDefault="00E67833" w:rsidP="00E67833">
            <w:pPr>
              <w:autoSpaceDE w:val="0"/>
              <w:autoSpaceDN w:val="0"/>
              <w:adjustRightInd w:val="0"/>
              <w:spacing w:after="0" w:line="240" w:lineRule="auto"/>
              <w:ind w:left="3" w:firstLine="9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1353" w:rsidRPr="008A1353" w:rsidRDefault="00E67833" w:rsidP="008A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сентября 2020 года   состоятся публичные слушания по вопросу </w:t>
            </w:r>
          </w:p>
          <w:p w:rsidR="008A1353" w:rsidRPr="008A1353" w:rsidRDefault="008A1353" w:rsidP="008A13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Генеральный план Липовского сельсовета Малосердобинского</w:t>
            </w:r>
            <w:r w:rsidRPr="008A13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района Пензенской области»</w:t>
            </w:r>
          </w:p>
          <w:p w:rsidR="008A1353" w:rsidRPr="008A1353" w:rsidRDefault="008A1353" w:rsidP="008A1353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- село Марьевка, 23.09.2020 года. Место проведения публичных слушаний: здание администрации Липовского сельсовета (с. Марьевка, ул. Школьная, д. 1  в 09 часов;</w:t>
            </w:r>
          </w:p>
          <w:p w:rsidR="008A1353" w:rsidRPr="008A1353" w:rsidRDefault="008A1353" w:rsidP="008A1353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- село Колемас, 23.09.2020 года. Место проведения публичных слушаний: село Колемас, ул. Заречная, д.12 (около домовладения Ватлиной Любови Михайловны) в 10 часов.</w:t>
            </w:r>
          </w:p>
          <w:p w:rsidR="008A1353" w:rsidRPr="008A1353" w:rsidRDefault="008A1353" w:rsidP="008A1353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- село Липовка, 23.09.2020 года. Место проведения публичных слушаний: здание МБУК «Липовский поселенческий культурно- досуговый  центр» в 11 часов (с. Липовка, ул. Школьная, д.1а);</w:t>
            </w:r>
          </w:p>
          <w:p w:rsidR="008A1353" w:rsidRPr="008A1353" w:rsidRDefault="008A1353" w:rsidP="008A1353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- село Огаревка, 23.09.2020 года. Место проведения публичных слушаний: село Огаревка, ул. Садовая, д.20 (около домовладения Сергеевой Натальи Ивановны) в 12 часов.</w:t>
            </w:r>
          </w:p>
          <w:p w:rsidR="008A1353" w:rsidRPr="008A1353" w:rsidRDefault="008A1353" w:rsidP="008A1353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- село Николаевка, 23.09.2020 года. Место проведения публичных слушаний:  здание Николаевского Дома культуры МБУК «Липовский поселенческий культурно- досуговый  центр» в 14 часов (с. Николаевка, ул. Школьная, д.1);</w:t>
            </w:r>
          </w:p>
          <w:p w:rsidR="008A1353" w:rsidRPr="008A1353" w:rsidRDefault="008A1353" w:rsidP="008A1353">
            <w:pPr>
              <w:spacing w:after="0"/>
              <w:ind w:firstLine="720"/>
              <w:jc w:val="both"/>
              <w:rPr>
                <w:sz w:val="24"/>
                <w:szCs w:val="24"/>
              </w:rPr>
            </w:pPr>
            <w:r w:rsidRPr="008A1353">
              <w:rPr>
                <w:rFonts w:ascii="Times New Roman" w:hAnsi="Times New Roman" w:cs="Times New Roman"/>
                <w:b/>
                <w:sz w:val="24"/>
                <w:szCs w:val="24"/>
              </w:rPr>
              <w:t>- село Шингал, 23.09.2020 года. Место проведения публичных слушаний: село Шингал, ул. Солнечная, д.11 (около домовладения Рябовой Елены Владимировны) в 15 часов.</w:t>
            </w:r>
          </w:p>
          <w:p w:rsidR="00E67833" w:rsidRPr="008A1353" w:rsidRDefault="00E67833" w:rsidP="00E67833">
            <w:pPr>
              <w:pStyle w:val="a0"/>
              <w:jc w:val="center"/>
              <w:rPr>
                <w:b/>
                <w:sz w:val="24"/>
                <w:szCs w:val="24"/>
              </w:rPr>
            </w:pPr>
          </w:p>
          <w:p w:rsidR="00E67833" w:rsidRPr="008A1353" w:rsidRDefault="00E67833" w:rsidP="00E67833">
            <w:pPr>
              <w:pStyle w:val="a0"/>
              <w:jc w:val="center"/>
              <w:rPr>
                <w:b/>
                <w:sz w:val="24"/>
                <w:szCs w:val="24"/>
              </w:rPr>
            </w:pPr>
            <w:r w:rsidRPr="008A1353">
              <w:rPr>
                <w:b/>
                <w:sz w:val="24"/>
                <w:szCs w:val="24"/>
              </w:rPr>
              <w:t>Организационный комитет по проведению публичных слушаний</w:t>
            </w:r>
          </w:p>
          <w:p w:rsidR="00E67833" w:rsidRPr="008A1353" w:rsidRDefault="00E67833" w:rsidP="008A1353">
            <w:pPr>
              <w:pStyle w:val="ConsPlusNormal"/>
              <w:ind w:firstLine="0"/>
              <w:rPr>
                <w:sz w:val="24"/>
                <w:szCs w:val="24"/>
                <w:lang w:eastAsia="hi-IN" w:bidi="hi-IN"/>
              </w:rPr>
            </w:pPr>
          </w:p>
          <w:p w:rsidR="00E67833" w:rsidRDefault="00E67833" w:rsidP="00E67833">
            <w:pPr>
              <w:pStyle w:val="ConsPlusNormal"/>
              <w:ind w:left="3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25316" w:rsidRPr="00A57770" w:rsidRDefault="00225316" w:rsidP="00A57770">
      <w:pPr>
        <w:pStyle w:val="ConsPlusNormal"/>
        <w:rPr>
          <w:lang w:eastAsia="hi-IN" w:bidi="hi-IN"/>
        </w:rPr>
      </w:pPr>
    </w:p>
    <w:p w:rsidR="00096C0A" w:rsidRPr="00D15AB6" w:rsidRDefault="00096C0A" w:rsidP="00C7212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AB6">
        <w:rPr>
          <w:rFonts w:ascii="Times New Roman" w:hAnsi="Times New Roman" w:cs="Times New Roman"/>
          <w:sz w:val="20"/>
          <w:szCs w:val="20"/>
        </w:rPr>
        <w:t>Редактор: Дарюшина Г.М.                                                                                                    тираж 50 экз.(бесплатно)</w:t>
      </w:r>
    </w:p>
    <w:p w:rsidR="00096C0A" w:rsidRPr="00D15AB6" w:rsidRDefault="00096C0A" w:rsidP="00C7212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AB6">
        <w:rPr>
          <w:rFonts w:ascii="Times New Roman" w:hAnsi="Times New Roman" w:cs="Times New Roman"/>
          <w:sz w:val="20"/>
          <w:szCs w:val="20"/>
        </w:rPr>
        <w:t>Учредитель: Комитет местного самоуправления Липовского сельсовета.</w:t>
      </w:r>
    </w:p>
    <w:p w:rsidR="00096C0A" w:rsidRPr="00D15AB6" w:rsidRDefault="00096C0A" w:rsidP="00C7212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AB6">
        <w:rPr>
          <w:rFonts w:ascii="Times New Roman" w:hAnsi="Times New Roman" w:cs="Times New Roman"/>
          <w:sz w:val="20"/>
          <w:szCs w:val="20"/>
        </w:rPr>
        <w:t>Издатель: Администрация Липовского сельсовета</w:t>
      </w:r>
    </w:p>
    <w:p w:rsidR="004225E2" w:rsidRPr="00D15AB6" w:rsidRDefault="00096C0A" w:rsidP="00C7212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AB6">
        <w:rPr>
          <w:rFonts w:ascii="Times New Roman" w:hAnsi="Times New Roman" w:cs="Times New Roman"/>
          <w:sz w:val="20"/>
          <w:szCs w:val="20"/>
        </w:rPr>
        <w:t>442803 с. Марьевка Малосердобинского района Пензенской области</w:t>
      </w:r>
    </w:p>
    <w:p w:rsidR="00C2058B" w:rsidRPr="00D15AB6" w:rsidRDefault="00C2058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C2058B" w:rsidRPr="00D15AB6" w:rsidSect="00801C50">
      <w:headerReference w:type="default" r:id="rId9"/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B72" w:rsidRDefault="00BE3B72" w:rsidP="00850325">
      <w:pPr>
        <w:spacing w:after="0" w:line="240" w:lineRule="auto"/>
      </w:pPr>
      <w:r>
        <w:separator/>
      </w:r>
    </w:p>
  </w:endnote>
  <w:endnote w:type="continuationSeparator" w:id="1">
    <w:p w:rsidR="00BE3B72" w:rsidRDefault="00BE3B72" w:rsidP="0085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B72" w:rsidRDefault="00BE3B72" w:rsidP="00850325">
      <w:pPr>
        <w:spacing w:after="0" w:line="240" w:lineRule="auto"/>
      </w:pPr>
      <w:r>
        <w:separator/>
      </w:r>
    </w:p>
  </w:footnote>
  <w:footnote w:type="continuationSeparator" w:id="1">
    <w:p w:rsidR="00BE3B72" w:rsidRDefault="00BE3B72" w:rsidP="00850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599" w:rsidRDefault="00851439">
    <w:pPr>
      <w:pStyle w:val="af8"/>
      <w:jc w:val="center"/>
    </w:pPr>
    <w:r>
      <w:fldChar w:fldCharType="begin"/>
    </w:r>
    <w:r w:rsidR="00146DF4">
      <w:instrText>PAGE   \* MERGEFORMAT</w:instrText>
    </w:r>
    <w:r>
      <w:fldChar w:fldCharType="separate"/>
    </w:r>
    <w:r w:rsidR="003319C8">
      <w:rPr>
        <w:noProof/>
      </w:rPr>
      <w:t>1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4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."/>
      <w:lvlJc w:val="center"/>
      <w:pPr>
        <w:tabs>
          <w:tab w:val="num" w:pos="702"/>
        </w:tabs>
        <w:ind w:left="702" w:hanging="162"/>
      </w:pPr>
    </w:lvl>
  </w:abstractNum>
  <w:abstractNum w:abstractNumId="5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">
    <w:nsid w:val="0000000F"/>
    <w:multiLevelType w:val="multilevel"/>
    <w:tmpl w:val="74CE783E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7"/>
    <w:multiLevelType w:val="multilevel"/>
    <w:tmpl w:val="EF1A523A"/>
    <w:lvl w:ilvl="0">
      <w:start w:val="26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4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>
    <w:nsid w:val="11081636"/>
    <w:multiLevelType w:val="singleLevel"/>
    <w:tmpl w:val="AC00EE9E"/>
    <w:lvl w:ilvl="0">
      <w:start w:val="1"/>
      <w:numFmt w:val="decimal"/>
      <w:lvlText w:val="3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6">
    <w:nsid w:val="13AB475D"/>
    <w:multiLevelType w:val="hybridMultilevel"/>
    <w:tmpl w:val="09127468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1945315E"/>
    <w:multiLevelType w:val="multilevel"/>
    <w:tmpl w:val="F13C547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AA445C7"/>
    <w:multiLevelType w:val="singleLevel"/>
    <w:tmpl w:val="EAD0B1E6"/>
    <w:lvl w:ilvl="0">
      <w:start w:val="1"/>
      <w:numFmt w:val="decimal"/>
      <w:lvlText w:val="1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9">
    <w:nsid w:val="1BC32FFD"/>
    <w:multiLevelType w:val="hybridMultilevel"/>
    <w:tmpl w:val="1E2E1BB4"/>
    <w:lvl w:ilvl="0" w:tplc="7C16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227A8F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2736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suff w:val="space"/>
      <w:lvlText w:val="%7) "/>
      <w:lvlJc w:val="left"/>
      <w:pPr>
        <w:ind w:left="344" w:firstLine="283"/>
      </w:p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21">
    <w:nsid w:val="237A3D15"/>
    <w:multiLevelType w:val="singleLevel"/>
    <w:tmpl w:val="1E9C97AC"/>
    <w:lvl w:ilvl="0">
      <w:start w:val="5"/>
      <w:numFmt w:val="decimal"/>
      <w:lvlText w:val="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2">
    <w:nsid w:val="25945DBB"/>
    <w:multiLevelType w:val="hybridMultilevel"/>
    <w:tmpl w:val="22022210"/>
    <w:lvl w:ilvl="0" w:tplc="FFFFFFFF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3">
    <w:nsid w:val="2EAF3128"/>
    <w:multiLevelType w:val="multilevel"/>
    <w:tmpl w:val="F13C547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3655887"/>
    <w:multiLevelType w:val="multilevel"/>
    <w:tmpl w:val="502CF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5">
    <w:nsid w:val="382D457E"/>
    <w:multiLevelType w:val="hybridMultilevel"/>
    <w:tmpl w:val="5080B94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72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A6159D"/>
    <w:multiLevelType w:val="hybridMultilevel"/>
    <w:tmpl w:val="9E0847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8">
    <w:nsid w:val="44535E4E"/>
    <w:multiLevelType w:val="hybridMultilevel"/>
    <w:tmpl w:val="FD86C7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EF2B14"/>
    <w:multiLevelType w:val="singleLevel"/>
    <w:tmpl w:val="950C67D0"/>
    <w:lvl w:ilvl="0">
      <w:numFmt w:val="bullet"/>
      <w:lvlText w:val="-"/>
      <w:lvlJc w:val="left"/>
      <w:pPr>
        <w:tabs>
          <w:tab w:val="num" w:pos="420"/>
        </w:tabs>
        <w:ind w:left="420" w:hanging="420"/>
      </w:pPr>
    </w:lvl>
  </w:abstractNum>
  <w:abstractNum w:abstractNumId="30">
    <w:nsid w:val="47927836"/>
    <w:multiLevelType w:val="hybridMultilevel"/>
    <w:tmpl w:val="DA187A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571598"/>
    <w:multiLevelType w:val="hybridMultilevel"/>
    <w:tmpl w:val="1D1E78C6"/>
    <w:lvl w:ilvl="0" w:tplc="FFFFFFF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2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3">
    <w:nsid w:val="5944598B"/>
    <w:multiLevelType w:val="hybridMultilevel"/>
    <w:tmpl w:val="D0A8561E"/>
    <w:lvl w:ilvl="0" w:tplc="6EECE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3D26E7"/>
    <w:multiLevelType w:val="hybridMultilevel"/>
    <w:tmpl w:val="419EAA7E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3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37">
    <w:nsid w:val="6C32198A"/>
    <w:multiLevelType w:val="multilevel"/>
    <w:tmpl w:val="F202C4D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000000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 w:val="0"/>
        <w:color w:val="000000"/>
      </w:rPr>
    </w:lvl>
  </w:abstractNum>
  <w:abstractNum w:abstractNumId="38">
    <w:nsid w:val="70FD5A3F"/>
    <w:multiLevelType w:val="hybridMultilevel"/>
    <w:tmpl w:val="7AAC7E94"/>
    <w:lvl w:ilvl="0" w:tplc="FFFFFFFF">
      <w:start w:val="1"/>
      <w:numFmt w:val="decimal"/>
      <w:lvlText w:val="%1."/>
      <w:lvlJc w:val="left"/>
      <w:pPr>
        <w:tabs>
          <w:tab w:val="num" w:pos="855"/>
        </w:tabs>
        <w:ind w:left="85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27B23"/>
    <w:multiLevelType w:val="hybridMultilevel"/>
    <w:tmpl w:val="24D0AE3C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41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abstractNum w:abstractNumId="42">
    <w:nsid w:val="7B764212"/>
    <w:multiLevelType w:val="hybridMultilevel"/>
    <w:tmpl w:val="D64A5E96"/>
    <w:lvl w:ilvl="0" w:tplc="FFFFFFFF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3"/>
  </w:num>
  <w:num w:numId="6">
    <w:abstractNumId w:val="18"/>
  </w:num>
  <w:num w:numId="7">
    <w:abstractNumId w:val="21"/>
  </w:num>
  <w:num w:numId="8">
    <w:abstractNumId w:val="15"/>
  </w:num>
  <w:num w:numId="9">
    <w:abstractNumId w:val="23"/>
  </w:num>
  <w:num w:numId="10">
    <w:abstractNumId w:val="17"/>
  </w:num>
  <w:num w:numId="11">
    <w:abstractNumId w:val="26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30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40"/>
  </w:num>
  <w:num w:numId="20">
    <w:abstractNumId w:val="22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9"/>
  </w:num>
  <w:num w:numId="24">
    <w:abstractNumId w:val="29"/>
  </w:num>
  <w:num w:numId="25">
    <w:abstractNumId w:val="4"/>
    <w:lvlOverride w:ilvl="0">
      <w:startOverride w:val="1"/>
    </w:lvlOverride>
  </w:num>
  <w:num w:numId="26">
    <w:abstractNumId w:val="20"/>
  </w:num>
  <w:num w:numId="27">
    <w:abstractNumId w:val="16"/>
  </w:num>
  <w:num w:numId="28">
    <w:abstractNumId w:val="4"/>
  </w:num>
  <w:num w:numId="29">
    <w:abstractNumId w:val="38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2"/>
  </w:num>
  <w:num w:numId="33">
    <w:abstractNumId w:val="5"/>
  </w:num>
  <w:num w:numId="34">
    <w:abstractNumId w:val="36"/>
  </w:num>
  <w:num w:numId="35">
    <w:abstractNumId w:val="6"/>
  </w:num>
  <w:num w:numId="36">
    <w:abstractNumId w:val="41"/>
  </w:num>
  <w:num w:numId="37">
    <w:abstractNumId w:val="37"/>
  </w:num>
  <w:num w:numId="38">
    <w:abstractNumId w:val="35"/>
  </w:num>
  <w:num w:numId="39">
    <w:abstractNumId w:val="27"/>
  </w:num>
  <w:num w:numId="40">
    <w:abstractNumId w:val="7"/>
  </w:num>
  <w:num w:numId="41">
    <w:abstractNumId w:val="8"/>
  </w:num>
  <w:num w:numId="42">
    <w:abstractNumId w:val="9"/>
  </w:num>
  <w:num w:numId="43">
    <w:abstractNumId w:val="10"/>
  </w:num>
  <w:num w:numId="44">
    <w:abstractNumId w:val="11"/>
  </w:num>
  <w:num w:numId="45">
    <w:abstractNumId w:val="12"/>
  </w:num>
  <w:num w:numId="46">
    <w:abstractNumId w:val="19"/>
  </w:num>
  <w:num w:numId="47">
    <w:abstractNumId w:val="39"/>
  </w:num>
  <w:num w:numId="48">
    <w:abstractNumId w:val="13"/>
  </w:num>
  <w:num w:numId="49">
    <w:abstractNumId w:val="14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6052"/>
    <w:rsid w:val="00002629"/>
    <w:rsid w:val="00011846"/>
    <w:rsid w:val="000129D0"/>
    <w:rsid w:val="00040117"/>
    <w:rsid w:val="00050E82"/>
    <w:rsid w:val="00052B79"/>
    <w:rsid w:val="00057AC7"/>
    <w:rsid w:val="0006253F"/>
    <w:rsid w:val="00083CE7"/>
    <w:rsid w:val="00086278"/>
    <w:rsid w:val="00096C0A"/>
    <w:rsid w:val="000C74CD"/>
    <w:rsid w:val="000D0397"/>
    <w:rsid w:val="000D75E2"/>
    <w:rsid w:val="000F2534"/>
    <w:rsid w:val="000F53E1"/>
    <w:rsid w:val="00103924"/>
    <w:rsid w:val="00107154"/>
    <w:rsid w:val="001100CE"/>
    <w:rsid w:val="00121285"/>
    <w:rsid w:val="00123D4C"/>
    <w:rsid w:val="00142C88"/>
    <w:rsid w:val="00146DF4"/>
    <w:rsid w:val="00150882"/>
    <w:rsid w:val="00152E75"/>
    <w:rsid w:val="001543BE"/>
    <w:rsid w:val="0016535E"/>
    <w:rsid w:val="00166E78"/>
    <w:rsid w:val="001826EF"/>
    <w:rsid w:val="00184038"/>
    <w:rsid w:val="00195049"/>
    <w:rsid w:val="001963F7"/>
    <w:rsid w:val="001A5019"/>
    <w:rsid w:val="001A5C77"/>
    <w:rsid w:val="001B171E"/>
    <w:rsid w:val="001C0CAC"/>
    <w:rsid w:val="001D176F"/>
    <w:rsid w:val="001F33BC"/>
    <w:rsid w:val="001F40B1"/>
    <w:rsid w:val="00203CB2"/>
    <w:rsid w:val="00225316"/>
    <w:rsid w:val="00227DBD"/>
    <w:rsid w:val="00231219"/>
    <w:rsid w:val="00265B8A"/>
    <w:rsid w:val="00267A29"/>
    <w:rsid w:val="00297148"/>
    <w:rsid w:val="002A7FD4"/>
    <w:rsid w:val="002C658C"/>
    <w:rsid w:val="002D2B9E"/>
    <w:rsid w:val="002D470B"/>
    <w:rsid w:val="002D6732"/>
    <w:rsid w:val="002E32E1"/>
    <w:rsid w:val="00310EEC"/>
    <w:rsid w:val="003230AD"/>
    <w:rsid w:val="00325780"/>
    <w:rsid w:val="003319C8"/>
    <w:rsid w:val="003364B9"/>
    <w:rsid w:val="00356832"/>
    <w:rsid w:val="00383F2F"/>
    <w:rsid w:val="0038754C"/>
    <w:rsid w:val="003919F1"/>
    <w:rsid w:val="003B0C0E"/>
    <w:rsid w:val="003D71DE"/>
    <w:rsid w:val="003E66AD"/>
    <w:rsid w:val="003F31B2"/>
    <w:rsid w:val="003F4583"/>
    <w:rsid w:val="004026AC"/>
    <w:rsid w:val="004049DB"/>
    <w:rsid w:val="00404F21"/>
    <w:rsid w:val="0041211B"/>
    <w:rsid w:val="004225E2"/>
    <w:rsid w:val="004274BB"/>
    <w:rsid w:val="00427F0B"/>
    <w:rsid w:val="00431CB7"/>
    <w:rsid w:val="004342AA"/>
    <w:rsid w:val="00440437"/>
    <w:rsid w:val="004754A8"/>
    <w:rsid w:val="0048273E"/>
    <w:rsid w:val="00495DFA"/>
    <w:rsid w:val="004A32AA"/>
    <w:rsid w:val="004A52D6"/>
    <w:rsid w:val="004C12E6"/>
    <w:rsid w:val="004E0886"/>
    <w:rsid w:val="004F26DF"/>
    <w:rsid w:val="00506D20"/>
    <w:rsid w:val="0050762F"/>
    <w:rsid w:val="00512A91"/>
    <w:rsid w:val="00521ED8"/>
    <w:rsid w:val="00523235"/>
    <w:rsid w:val="005238EF"/>
    <w:rsid w:val="0055684C"/>
    <w:rsid w:val="0056591E"/>
    <w:rsid w:val="00570072"/>
    <w:rsid w:val="005775FD"/>
    <w:rsid w:val="0058506F"/>
    <w:rsid w:val="005968D6"/>
    <w:rsid w:val="00597D36"/>
    <w:rsid w:val="005A2219"/>
    <w:rsid w:val="00615F1F"/>
    <w:rsid w:val="00624CCC"/>
    <w:rsid w:val="00625CD7"/>
    <w:rsid w:val="00632137"/>
    <w:rsid w:val="00635E80"/>
    <w:rsid w:val="006A099F"/>
    <w:rsid w:val="006C41AE"/>
    <w:rsid w:val="006D6FD1"/>
    <w:rsid w:val="006E08ED"/>
    <w:rsid w:val="00720BE5"/>
    <w:rsid w:val="007303F4"/>
    <w:rsid w:val="007364D5"/>
    <w:rsid w:val="007407E6"/>
    <w:rsid w:val="00742445"/>
    <w:rsid w:val="00761F90"/>
    <w:rsid w:val="007F21C7"/>
    <w:rsid w:val="007F316D"/>
    <w:rsid w:val="0080137B"/>
    <w:rsid w:val="00801C50"/>
    <w:rsid w:val="0080612B"/>
    <w:rsid w:val="00833B76"/>
    <w:rsid w:val="00837B1B"/>
    <w:rsid w:val="00841080"/>
    <w:rsid w:val="008438A0"/>
    <w:rsid w:val="00846682"/>
    <w:rsid w:val="00850325"/>
    <w:rsid w:val="00851439"/>
    <w:rsid w:val="008571AB"/>
    <w:rsid w:val="00875D7B"/>
    <w:rsid w:val="0089763D"/>
    <w:rsid w:val="008A0A5D"/>
    <w:rsid w:val="008A1353"/>
    <w:rsid w:val="008A2BAF"/>
    <w:rsid w:val="008A4ED2"/>
    <w:rsid w:val="00923DA5"/>
    <w:rsid w:val="00931F9F"/>
    <w:rsid w:val="00942B2B"/>
    <w:rsid w:val="00957EED"/>
    <w:rsid w:val="0098604A"/>
    <w:rsid w:val="009A2EA1"/>
    <w:rsid w:val="009B0EE4"/>
    <w:rsid w:val="009B1113"/>
    <w:rsid w:val="009B2913"/>
    <w:rsid w:val="009B5822"/>
    <w:rsid w:val="009C6339"/>
    <w:rsid w:val="009C720A"/>
    <w:rsid w:val="009E29DC"/>
    <w:rsid w:val="00A046D2"/>
    <w:rsid w:val="00A15490"/>
    <w:rsid w:val="00A31920"/>
    <w:rsid w:val="00A31F53"/>
    <w:rsid w:val="00A438FD"/>
    <w:rsid w:val="00A50E6C"/>
    <w:rsid w:val="00A56F32"/>
    <w:rsid w:val="00A57770"/>
    <w:rsid w:val="00A8353E"/>
    <w:rsid w:val="00A91305"/>
    <w:rsid w:val="00A96755"/>
    <w:rsid w:val="00A978B9"/>
    <w:rsid w:val="00AC51CB"/>
    <w:rsid w:val="00AD2DED"/>
    <w:rsid w:val="00AE706C"/>
    <w:rsid w:val="00AF2D96"/>
    <w:rsid w:val="00B2202E"/>
    <w:rsid w:val="00B23420"/>
    <w:rsid w:val="00B37ACF"/>
    <w:rsid w:val="00B52F79"/>
    <w:rsid w:val="00B66568"/>
    <w:rsid w:val="00B673CA"/>
    <w:rsid w:val="00B743EF"/>
    <w:rsid w:val="00B9600F"/>
    <w:rsid w:val="00BB420D"/>
    <w:rsid w:val="00BC5448"/>
    <w:rsid w:val="00BE3B72"/>
    <w:rsid w:val="00BF29D1"/>
    <w:rsid w:val="00C009C0"/>
    <w:rsid w:val="00C2058B"/>
    <w:rsid w:val="00C2288C"/>
    <w:rsid w:val="00C36671"/>
    <w:rsid w:val="00C5099C"/>
    <w:rsid w:val="00C51094"/>
    <w:rsid w:val="00C51234"/>
    <w:rsid w:val="00C72123"/>
    <w:rsid w:val="00C819F9"/>
    <w:rsid w:val="00C961AC"/>
    <w:rsid w:val="00CA153A"/>
    <w:rsid w:val="00CB3B34"/>
    <w:rsid w:val="00CC248E"/>
    <w:rsid w:val="00CE0F5C"/>
    <w:rsid w:val="00CF30CC"/>
    <w:rsid w:val="00D05FF6"/>
    <w:rsid w:val="00D15AB6"/>
    <w:rsid w:val="00D1617D"/>
    <w:rsid w:val="00D17ABC"/>
    <w:rsid w:val="00D26052"/>
    <w:rsid w:val="00D2680A"/>
    <w:rsid w:val="00D419BF"/>
    <w:rsid w:val="00D62F48"/>
    <w:rsid w:val="00D64646"/>
    <w:rsid w:val="00DD579D"/>
    <w:rsid w:val="00DD6CE0"/>
    <w:rsid w:val="00E14F63"/>
    <w:rsid w:val="00E246F3"/>
    <w:rsid w:val="00E265B9"/>
    <w:rsid w:val="00E63AB4"/>
    <w:rsid w:val="00E673BE"/>
    <w:rsid w:val="00E67833"/>
    <w:rsid w:val="00E73201"/>
    <w:rsid w:val="00E8790C"/>
    <w:rsid w:val="00E90710"/>
    <w:rsid w:val="00E92937"/>
    <w:rsid w:val="00EC395C"/>
    <w:rsid w:val="00EC5D36"/>
    <w:rsid w:val="00EF0C2A"/>
    <w:rsid w:val="00EF4A4E"/>
    <w:rsid w:val="00F10BAB"/>
    <w:rsid w:val="00F24FE2"/>
    <w:rsid w:val="00F535DE"/>
    <w:rsid w:val="00F6280D"/>
    <w:rsid w:val="00F71248"/>
    <w:rsid w:val="00F733E3"/>
    <w:rsid w:val="00F74E49"/>
    <w:rsid w:val="00FB43D7"/>
    <w:rsid w:val="00FD1342"/>
    <w:rsid w:val="00FF1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3EF"/>
  </w:style>
  <w:style w:type="paragraph" w:styleId="1">
    <w:name w:val="heading 1"/>
    <w:basedOn w:val="a"/>
    <w:next w:val="a"/>
    <w:link w:val="10"/>
    <w:qFormat/>
    <w:rsid w:val="00615F1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615F1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0"/>
    <w:link w:val="30"/>
    <w:qFormat/>
    <w:rsid w:val="00195049"/>
    <w:pPr>
      <w:keepNext/>
      <w:widowControl w:val="0"/>
      <w:tabs>
        <w:tab w:val="num" w:pos="720"/>
      </w:tabs>
      <w:suppressAutoHyphens/>
      <w:spacing w:before="240" w:after="60" w:line="100" w:lineRule="atLeast"/>
      <w:ind w:left="720" w:hanging="720"/>
      <w:outlineLvl w:val="2"/>
    </w:pPr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paragraph" w:styleId="4">
    <w:name w:val="heading 4"/>
    <w:aliases w:val="Заголовок 4 Знак Знак Знак,Заголовок 4 Знак Знак,!Параграфы/Статьи документа,Заголовок 4 Знак Знак Знак Знак,Заголовок 4 Знак Знак Знак Знак Знак"/>
    <w:basedOn w:val="a"/>
    <w:next w:val="a"/>
    <w:link w:val="40"/>
    <w:unhideWhenUsed/>
    <w:qFormat/>
    <w:rsid w:val="00D26052"/>
    <w:pPr>
      <w:keepNext/>
      <w:suppressAutoHyphens/>
      <w:spacing w:after="0" w:line="240" w:lineRule="auto"/>
      <w:ind w:left="1080" w:hanging="1080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15F1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D17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615F1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615F1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Знак Знак Знак Знак1,Заголовок 4 Знак Знак Знак1,!Параграфы/Статьи документа Знак,Заголовок 4 Знак Знак Знак Знак Знак1,Заголовок 4 Знак Знак Знак Знак Знак Знак"/>
    <w:basedOn w:val="a1"/>
    <w:link w:val="4"/>
    <w:rsid w:val="00D2605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0">
    <w:name w:val="Body Text"/>
    <w:basedOn w:val="a"/>
    <w:link w:val="11"/>
    <w:unhideWhenUsed/>
    <w:rsid w:val="00D2605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1"/>
    <w:rsid w:val="00D26052"/>
  </w:style>
  <w:style w:type="character" w:customStyle="1" w:styleId="11">
    <w:name w:val="Основной текст Знак1"/>
    <w:basedOn w:val="a1"/>
    <w:link w:val="a0"/>
    <w:locked/>
    <w:rsid w:val="00D2605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semiHidden/>
    <w:unhideWhenUsed/>
    <w:rsid w:val="00D26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D26052"/>
    <w:rPr>
      <w:rFonts w:ascii="Tahoma" w:hAnsi="Tahoma" w:cs="Tahoma"/>
      <w:sz w:val="16"/>
      <w:szCs w:val="16"/>
    </w:rPr>
  </w:style>
  <w:style w:type="character" w:customStyle="1" w:styleId="a7">
    <w:name w:val="Символ сноски"/>
    <w:rsid w:val="00BB420D"/>
    <w:rPr>
      <w:vertAlign w:val="superscript"/>
    </w:rPr>
  </w:style>
  <w:style w:type="paragraph" w:customStyle="1" w:styleId="12">
    <w:name w:val="Текст1"/>
    <w:basedOn w:val="a"/>
    <w:rsid w:val="00BB420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B3B3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basedOn w:val="a"/>
    <w:next w:val="ConsPlusNormal"/>
    <w:rsid w:val="00CB3B3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a8">
    <w:name w:val="Содержимое таблицы"/>
    <w:basedOn w:val="a"/>
    <w:uiPriority w:val="99"/>
    <w:rsid w:val="00CB3B34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CB3B3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CB3B34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1D17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D176F"/>
    <w:pPr>
      <w:spacing w:after="0" w:line="240" w:lineRule="auto"/>
    </w:pPr>
  </w:style>
  <w:style w:type="character" w:styleId="aa">
    <w:name w:val="Hyperlink"/>
    <w:rsid w:val="001D176F"/>
    <w:rPr>
      <w:color w:val="000080"/>
      <w:u w:val="single"/>
    </w:rPr>
  </w:style>
  <w:style w:type="paragraph" w:customStyle="1" w:styleId="ConsPlusCell">
    <w:name w:val="ConsPlusCell"/>
    <w:rsid w:val="001D176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195049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13">
    <w:name w:val="Основной шрифт абзаца1"/>
    <w:rsid w:val="00195049"/>
  </w:style>
  <w:style w:type="character" w:customStyle="1" w:styleId="Heading3Char">
    <w:name w:val="Heading 3 Char"/>
    <w:rsid w:val="00195049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195049"/>
    <w:rPr>
      <w:rFonts w:ascii="Times New Roman" w:hAnsi="Times New Roman"/>
      <w:b/>
      <w:sz w:val="24"/>
    </w:rPr>
  </w:style>
  <w:style w:type="character" w:customStyle="1" w:styleId="ListLabel1">
    <w:name w:val="ListLabel 1"/>
    <w:rsid w:val="00195049"/>
  </w:style>
  <w:style w:type="character" w:customStyle="1" w:styleId="BodyTextChar">
    <w:name w:val="Body Text Char"/>
    <w:rsid w:val="00195049"/>
    <w:rPr>
      <w:color w:val="00000A"/>
    </w:rPr>
  </w:style>
  <w:style w:type="character" w:customStyle="1" w:styleId="TitleChar">
    <w:name w:val="Title Char"/>
    <w:rsid w:val="00195049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195049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195049"/>
  </w:style>
  <w:style w:type="character" w:customStyle="1" w:styleId="ListLabel2">
    <w:name w:val="ListLabel 2"/>
    <w:rsid w:val="00195049"/>
    <w:rPr>
      <w:rFonts w:cs="Times New Roman"/>
    </w:rPr>
  </w:style>
  <w:style w:type="paragraph" w:customStyle="1" w:styleId="14">
    <w:name w:val="Заголовок1"/>
    <w:basedOn w:val="a"/>
    <w:next w:val="a0"/>
    <w:rsid w:val="00195049"/>
    <w:pPr>
      <w:keepNext/>
      <w:suppressAutoHyphens/>
      <w:spacing w:before="240" w:after="120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b">
    <w:name w:val="List"/>
    <w:basedOn w:val="a0"/>
    <w:rsid w:val="00195049"/>
    <w:pPr>
      <w:spacing w:after="140" w:line="288" w:lineRule="auto"/>
      <w:jc w:val="left"/>
    </w:pPr>
    <w:rPr>
      <w:rFonts w:ascii="Calibri" w:eastAsia="Calibri" w:hAnsi="Calibri" w:cs="Mangal"/>
      <w:color w:val="00000A"/>
      <w:sz w:val="20"/>
    </w:rPr>
  </w:style>
  <w:style w:type="paragraph" w:customStyle="1" w:styleId="15">
    <w:name w:val="Название1"/>
    <w:basedOn w:val="a"/>
    <w:rsid w:val="00195049"/>
    <w:pPr>
      <w:suppressLineNumbers/>
      <w:suppressAutoHyphens/>
      <w:spacing w:before="120" w:after="120"/>
    </w:pPr>
    <w:rPr>
      <w:rFonts w:ascii="Calibri" w:eastAsia="Calibri" w:hAnsi="Calibri" w:cs="Mangal"/>
      <w:i/>
      <w:iCs/>
      <w:color w:val="00000A"/>
      <w:sz w:val="24"/>
      <w:szCs w:val="24"/>
      <w:lang w:eastAsia="ar-SA"/>
    </w:rPr>
  </w:style>
  <w:style w:type="paragraph" w:customStyle="1" w:styleId="16">
    <w:name w:val="Указатель1"/>
    <w:basedOn w:val="a"/>
    <w:rsid w:val="00195049"/>
    <w:pPr>
      <w:suppressLineNumbers/>
      <w:suppressAutoHyphens/>
    </w:pPr>
    <w:rPr>
      <w:rFonts w:ascii="Calibri" w:eastAsia="Calibri" w:hAnsi="Calibri" w:cs="Mangal"/>
      <w:color w:val="00000A"/>
      <w:lang w:eastAsia="ar-SA"/>
    </w:rPr>
  </w:style>
  <w:style w:type="paragraph" w:styleId="ac">
    <w:name w:val="Title"/>
    <w:basedOn w:val="a"/>
    <w:next w:val="ad"/>
    <w:link w:val="ae"/>
    <w:qFormat/>
    <w:rsid w:val="00195049"/>
    <w:pPr>
      <w:suppressLineNumbers/>
      <w:suppressAutoHyphens/>
      <w:spacing w:before="120" w:after="120"/>
    </w:pPr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e">
    <w:name w:val="Название Знак"/>
    <w:basedOn w:val="a1"/>
    <w:link w:val="ac"/>
    <w:rsid w:val="00195049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d">
    <w:name w:val="Subtitle"/>
    <w:basedOn w:val="14"/>
    <w:next w:val="a0"/>
    <w:link w:val="af"/>
    <w:qFormat/>
    <w:rsid w:val="00195049"/>
    <w:pPr>
      <w:jc w:val="center"/>
    </w:pPr>
    <w:rPr>
      <w:i/>
      <w:iCs/>
    </w:rPr>
  </w:style>
  <w:style w:type="character" w:customStyle="1" w:styleId="af">
    <w:name w:val="Подзаголовок Знак"/>
    <w:basedOn w:val="a1"/>
    <w:link w:val="ad"/>
    <w:rsid w:val="00195049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195049"/>
    <w:pPr>
      <w:suppressAutoHyphens/>
      <w:ind w:left="220" w:hanging="220"/>
    </w:pPr>
    <w:rPr>
      <w:rFonts w:ascii="Calibri" w:eastAsia="Calibri" w:hAnsi="Calibri" w:cs="Calibri"/>
      <w:color w:val="00000A"/>
      <w:lang w:eastAsia="ar-SA"/>
    </w:rPr>
  </w:style>
  <w:style w:type="paragraph" w:customStyle="1" w:styleId="21">
    <w:name w:val="Указатель2"/>
    <w:basedOn w:val="a"/>
    <w:rsid w:val="00195049"/>
    <w:pPr>
      <w:suppressLineNumbers/>
      <w:suppressAutoHyphens/>
    </w:pPr>
    <w:rPr>
      <w:rFonts w:ascii="Calibri" w:eastAsia="Calibri" w:hAnsi="Calibri" w:cs="Mangal"/>
      <w:color w:val="00000A"/>
      <w:lang w:eastAsia="ar-SA"/>
    </w:rPr>
  </w:style>
  <w:style w:type="paragraph" w:customStyle="1" w:styleId="ConsPlusNonformat">
    <w:name w:val="ConsPlusNonformat"/>
    <w:rsid w:val="0019504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19504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195049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195049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195049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0">
    <w:name w:val="Содержимое врезки"/>
    <w:basedOn w:val="a"/>
    <w:uiPriority w:val="99"/>
    <w:rsid w:val="00195049"/>
    <w:pPr>
      <w:suppressAutoHyphens/>
    </w:pPr>
    <w:rPr>
      <w:rFonts w:ascii="Calibri" w:eastAsia="Calibri" w:hAnsi="Calibri" w:cs="Calibri"/>
      <w:color w:val="00000A"/>
      <w:lang w:eastAsia="ar-SA"/>
    </w:rPr>
  </w:style>
  <w:style w:type="paragraph" w:customStyle="1" w:styleId="17">
    <w:name w:val="Текст выноски1"/>
    <w:basedOn w:val="a"/>
    <w:rsid w:val="00195049"/>
    <w:pPr>
      <w:suppressAutoHyphens/>
      <w:spacing w:after="0" w:line="100" w:lineRule="atLeast"/>
    </w:pPr>
    <w:rPr>
      <w:rFonts w:ascii="Times New Roman" w:eastAsia="Calibri" w:hAnsi="Times New Roman" w:cs="Times New Roman"/>
      <w:color w:val="00000A"/>
      <w:sz w:val="2"/>
      <w:szCs w:val="20"/>
      <w:lang w:eastAsia="ar-SA"/>
    </w:rPr>
  </w:style>
  <w:style w:type="paragraph" w:customStyle="1" w:styleId="formattext">
    <w:name w:val="formattext"/>
    <w:basedOn w:val="a"/>
    <w:rsid w:val="00195049"/>
    <w:pPr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18">
    <w:name w:val="нум список 1"/>
    <w:rsid w:val="0019504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1">
    <w:name w:val="Заголовок таблицы"/>
    <w:basedOn w:val="a8"/>
    <w:uiPriority w:val="99"/>
    <w:rsid w:val="00195049"/>
    <w:pPr>
      <w:widowControl/>
      <w:suppressLineNumbers w:val="0"/>
      <w:suppressAutoHyphens/>
      <w:jc w:val="center"/>
    </w:pPr>
    <w:rPr>
      <w:rFonts w:eastAsia="SimSun"/>
      <w:b/>
      <w:color w:val="000000"/>
      <w:kern w:val="1"/>
      <w:sz w:val="28"/>
      <w:lang w:eastAsia="zh-CN" w:bidi="hi-IN"/>
    </w:rPr>
  </w:style>
  <w:style w:type="table" w:styleId="af2">
    <w:name w:val="Table Grid"/>
    <w:basedOn w:val="a2"/>
    <w:rsid w:val="0019504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19"/>
    <w:rsid w:val="001950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color w:val="00000A"/>
      <w:sz w:val="20"/>
      <w:szCs w:val="20"/>
      <w:lang w:eastAsia="en-US"/>
    </w:rPr>
  </w:style>
  <w:style w:type="character" w:customStyle="1" w:styleId="af4">
    <w:name w:val="Нижний колонтитул Знак"/>
    <w:basedOn w:val="a1"/>
    <w:rsid w:val="00195049"/>
  </w:style>
  <w:style w:type="character" w:customStyle="1" w:styleId="19">
    <w:name w:val="Нижний колонтитул Знак1"/>
    <w:link w:val="af3"/>
    <w:uiPriority w:val="99"/>
    <w:locked/>
    <w:rsid w:val="00195049"/>
    <w:rPr>
      <w:rFonts w:ascii="Calibri" w:eastAsia="Calibri" w:hAnsi="Calibri" w:cs="Times New Roman"/>
      <w:color w:val="00000A"/>
      <w:sz w:val="20"/>
      <w:szCs w:val="20"/>
      <w:lang w:eastAsia="en-US"/>
    </w:rPr>
  </w:style>
  <w:style w:type="character" w:customStyle="1" w:styleId="1a">
    <w:name w:val="Текст выноски Знак1"/>
    <w:basedOn w:val="a1"/>
    <w:uiPriority w:val="99"/>
    <w:semiHidden/>
    <w:rsid w:val="00195049"/>
    <w:rPr>
      <w:rFonts w:ascii="Tahoma" w:eastAsia="Calibri" w:hAnsi="Tahoma"/>
      <w:color w:val="00000A"/>
      <w:sz w:val="16"/>
      <w:szCs w:val="16"/>
      <w:lang w:eastAsia="ar-SA"/>
    </w:rPr>
  </w:style>
  <w:style w:type="paragraph" w:styleId="af5">
    <w:name w:val="footnote text"/>
    <w:basedOn w:val="a"/>
    <w:link w:val="af6"/>
    <w:semiHidden/>
    <w:unhideWhenUsed/>
    <w:rsid w:val="00195049"/>
    <w:pPr>
      <w:suppressAutoHyphens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f6">
    <w:name w:val="Текст сноски Знак"/>
    <w:basedOn w:val="a1"/>
    <w:link w:val="af5"/>
    <w:semiHidden/>
    <w:rsid w:val="00195049"/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styleId="af7">
    <w:name w:val="footnote reference"/>
    <w:semiHidden/>
    <w:unhideWhenUsed/>
    <w:rsid w:val="00195049"/>
    <w:rPr>
      <w:vertAlign w:val="superscript"/>
    </w:rPr>
  </w:style>
  <w:style w:type="paragraph" w:styleId="af8">
    <w:name w:val="header"/>
    <w:basedOn w:val="a"/>
    <w:link w:val="af9"/>
    <w:unhideWhenUsed/>
    <w:rsid w:val="00195049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color w:val="00000A"/>
      <w:lang w:eastAsia="ar-SA"/>
    </w:rPr>
  </w:style>
  <w:style w:type="character" w:customStyle="1" w:styleId="af9">
    <w:name w:val="Верхний колонтитул Знак"/>
    <w:basedOn w:val="a1"/>
    <w:link w:val="af8"/>
    <w:rsid w:val="00195049"/>
    <w:rPr>
      <w:rFonts w:ascii="Calibri" w:eastAsia="Calibri" w:hAnsi="Calibri" w:cs="Times New Roman"/>
      <w:color w:val="00000A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95049"/>
    <w:rPr>
      <w:rFonts w:ascii="Arial" w:eastAsia="Arial" w:hAnsi="Arial" w:cs="Arial"/>
      <w:sz w:val="20"/>
      <w:szCs w:val="20"/>
      <w:lang w:eastAsia="ar-SA"/>
    </w:rPr>
  </w:style>
  <w:style w:type="paragraph" w:styleId="afa">
    <w:name w:val="caption"/>
    <w:basedOn w:val="a"/>
    <w:next w:val="a"/>
    <w:unhideWhenUsed/>
    <w:qFormat/>
    <w:rsid w:val="00195049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120"/>
      <w:sz w:val="24"/>
      <w:szCs w:val="20"/>
    </w:rPr>
  </w:style>
  <w:style w:type="paragraph" w:customStyle="1" w:styleId="p3">
    <w:name w:val="p3"/>
    <w:basedOn w:val="a"/>
    <w:rsid w:val="00A3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615F1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615F1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1"/>
    <w:link w:val="5"/>
    <w:rsid w:val="00615F1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rsid w:val="00615F1F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1"/>
    <w:link w:val="8"/>
    <w:rsid w:val="00615F1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b">
    <w:name w:val="Normal (Web)"/>
    <w:basedOn w:val="a"/>
    <w:rsid w:val="00615F1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615F1F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2">
    <w:name w:val="Body Text Indent 2"/>
    <w:basedOn w:val="a"/>
    <w:link w:val="23"/>
    <w:rsid w:val="00615F1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1"/>
    <w:link w:val="22"/>
    <w:rsid w:val="00615F1F"/>
    <w:rPr>
      <w:rFonts w:ascii="Times New Roman" w:eastAsia="Times New Roman" w:hAnsi="Times New Roman" w:cs="Times New Roman"/>
      <w:sz w:val="28"/>
      <w:szCs w:val="24"/>
    </w:rPr>
  </w:style>
  <w:style w:type="paragraph" w:customStyle="1" w:styleId="1b">
    <w:name w:val="Стиль1"/>
    <w:basedOn w:val="a"/>
    <w:link w:val="1c"/>
    <w:rsid w:val="00615F1F"/>
    <w:pPr>
      <w:tabs>
        <w:tab w:val="left" w:pos="360"/>
      </w:tabs>
      <w:suppressAutoHyphens/>
      <w:autoSpaceDE w:val="0"/>
      <w:spacing w:before="120" w:after="0" w:line="240" w:lineRule="auto"/>
      <w:ind w:left="-567" w:firstLine="567"/>
      <w:jc w:val="both"/>
    </w:pPr>
    <w:rPr>
      <w:rFonts w:ascii="Times New Roman" w:eastAsia="Times New Roman" w:hAnsi="Times New Roman" w:cs="Times New Roman"/>
      <w:sz w:val="24"/>
      <w:szCs w:val="18"/>
      <w:lang w:eastAsia="ar-SA"/>
    </w:rPr>
  </w:style>
  <w:style w:type="character" w:customStyle="1" w:styleId="1c">
    <w:name w:val="Стиль1 Знак"/>
    <w:link w:val="1b"/>
    <w:locked/>
    <w:rsid w:val="00615F1F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afc">
    <w:name w:val="Body Text Indent"/>
    <w:basedOn w:val="a"/>
    <w:link w:val="afd"/>
    <w:rsid w:val="00615F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с отступом Знак"/>
    <w:basedOn w:val="a1"/>
    <w:link w:val="afc"/>
    <w:rsid w:val="00615F1F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rsid w:val="00615F1F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styleId="24">
    <w:name w:val="Body Text 2"/>
    <w:basedOn w:val="a"/>
    <w:link w:val="25"/>
    <w:rsid w:val="00615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5">
    <w:name w:val="Основной текст 2 Знак"/>
    <w:basedOn w:val="a1"/>
    <w:link w:val="24"/>
    <w:rsid w:val="00615F1F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rsid w:val="00615F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1"/>
    <w:link w:val="31"/>
    <w:rsid w:val="00615F1F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615F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615F1F"/>
    <w:rPr>
      <w:rFonts w:ascii="Times New Roman" w:eastAsia="Times New Roman" w:hAnsi="Times New Roman" w:cs="Times New Roman"/>
      <w:sz w:val="16"/>
      <w:szCs w:val="16"/>
    </w:rPr>
  </w:style>
  <w:style w:type="paragraph" w:customStyle="1" w:styleId="41">
    <w:name w:val="Стиль4"/>
    <w:basedOn w:val="a"/>
    <w:rsid w:val="00615F1F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6">
    <w:name w:val="Стиль2"/>
    <w:basedOn w:val="1b"/>
    <w:rsid w:val="00615F1F"/>
    <w:pPr>
      <w:tabs>
        <w:tab w:val="clear" w:pos="360"/>
        <w:tab w:val="num" w:pos="5040"/>
      </w:tabs>
      <w:suppressAutoHyphens w:val="0"/>
      <w:autoSpaceDN w:val="0"/>
      <w:adjustRightInd w:val="0"/>
      <w:spacing w:before="60"/>
      <w:ind w:left="5040" w:hanging="360"/>
      <w:outlineLvl w:val="6"/>
    </w:pPr>
    <w:rPr>
      <w:lang w:eastAsia="ru-RU"/>
    </w:rPr>
  </w:style>
  <w:style w:type="character" w:styleId="afe">
    <w:name w:val="page number"/>
    <w:basedOn w:val="a1"/>
    <w:rsid w:val="00615F1F"/>
  </w:style>
  <w:style w:type="character" w:styleId="aff">
    <w:name w:val="Emphasis"/>
    <w:basedOn w:val="a1"/>
    <w:qFormat/>
    <w:rsid w:val="00615F1F"/>
    <w:rPr>
      <w:i/>
      <w:iCs/>
    </w:rPr>
  </w:style>
  <w:style w:type="paragraph" w:styleId="aff0">
    <w:name w:val="Body Text First Indent"/>
    <w:basedOn w:val="a0"/>
    <w:link w:val="1d"/>
    <w:rsid w:val="00615F1F"/>
    <w:pPr>
      <w:suppressAutoHyphens w:val="0"/>
      <w:spacing w:after="120"/>
      <w:ind w:firstLine="210"/>
      <w:jc w:val="left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11"/>
    <w:rsid w:val="00615F1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d">
    <w:name w:val="Красная строка Знак1"/>
    <w:basedOn w:val="a1"/>
    <w:link w:val="aff0"/>
    <w:locked/>
    <w:rsid w:val="00615F1F"/>
    <w:rPr>
      <w:rFonts w:ascii="Times New Roman" w:eastAsia="Times New Roman" w:hAnsi="Times New Roman" w:cs="Times New Roman"/>
      <w:sz w:val="24"/>
      <w:szCs w:val="24"/>
    </w:rPr>
  </w:style>
  <w:style w:type="paragraph" w:styleId="27">
    <w:name w:val="Body Text First Indent 2"/>
    <w:basedOn w:val="afc"/>
    <w:link w:val="210"/>
    <w:rsid w:val="00615F1F"/>
    <w:pPr>
      <w:ind w:firstLine="210"/>
    </w:pPr>
  </w:style>
  <w:style w:type="character" w:customStyle="1" w:styleId="28">
    <w:name w:val="Красная строка 2 Знак"/>
    <w:basedOn w:val="afd"/>
    <w:rsid w:val="00615F1F"/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Красная строка 2 Знак1"/>
    <w:basedOn w:val="1e"/>
    <w:link w:val="27"/>
    <w:locked/>
    <w:rsid w:val="00615F1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1e">
    <w:name w:val="Знак Знак1"/>
    <w:basedOn w:val="a1"/>
    <w:locked/>
    <w:rsid w:val="00615F1F"/>
    <w:rPr>
      <w:sz w:val="24"/>
      <w:szCs w:val="24"/>
      <w:lang w:val="ru-RU" w:eastAsia="ru-RU" w:bidi="ar-SA"/>
    </w:rPr>
  </w:style>
  <w:style w:type="character" w:customStyle="1" w:styleId="35">
    <w:name w:val="Знак Знак3"/>
    <w:basedOn w:val="a1"/>
    <w:locked/>
    <w:rsid w:val="00615F1F"/>
    <w:rPr>
      <w:b/>
      <w:bCs/>
      <w:color w:val="000000"/>
      <w:szCs w:val="24"/>
      <w:lang w:val="ru-RU" w:eastAsia="ru-RU" w:bidi="ar-SA"/>
    </w:rPr>
  </w:style>
  <w:style w:type="character" w:styleId="aff2">
    <w:name w:val="FollowedHyperlink"/>
    <w:basedOn w:val="a1"/>
    <w:rsid w:val="00615F1F"/>
    <w:rPr>
      <w:color w:val="800080"/>
      <w:u w:val="single"/>
    </w:rPr>
  </w:style>
  <w:style w:type="character" w:customStyle="1" w:styleId="81">
    <w:name w:val="Знак Знак8"/>
    <w:basedOn w:val="a1"/>
    <w:locked/>
    <w:rsid w:val="00615F1F"/>
    <w:rPr>
      <w:sz w:val="28"/>
      <w:lang w:val="ru-RU" w:eastAsia="ru-RU" w:bidi="ar-SA"/>
    </w:rPr>
  </w:style>
  <w:style w:type="character" w:customStyle="1" w:styleId="71">
    <w:name w:val="Знак Знак7"/>
    <w:basedOn w:val="a1"/>
    <w:locked/>
    <w:rsid w:val="00615F1F"/>
    <w:rPr>
      <w:sz w:val="28"/>
      <w:szCs w:val="24"/>
      <w:lang w:val="ru-RU" w:eastAsia="ru-RU" w:bidi="ar-SA"/>
    </w:rPr>
  </w:style>
  <w:style w:type="character" w:customStyle="1" w:styleId="61">
    <w:name w:val="Знак Знак6"/>
    <w:basedOn w:val="a1"/>
    <w:locked/>
    <w:rsid w:val="00615F1F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51">
    <w:name w:val="Знак Знак5"/>
    <w:basedOn w:val="a1"/>
    <w:locked/>
    <w:rsid w:val="00615F1F"/>
    <w:rPr>
      <w:b/>
      <w:bCs/>
      <w:sz w:val="22"/>
      <w:szCs w:val="22"/>
      <w:lang w:val="ru-RU" w:eastAsia="ru-RU" w:bidi="ar-SA"/>
    </w:rPr>
  </w:style>
  <w:style w:type="character" w:customStyle="1" w:styleId="42">
    <w:name w:val="Знак Знак4"/>
    <w:basedOn w:val="a1"/>
    <w:locked/>
    <w:rsid w:val="00615F1F"/>
    <w:rPr>
      <w:sz w:val="28"/>
      <w:szCs w:val="24"/>
      <w:lang w:val="ru-RU" w:eastAsia="ru-RU" w:bidi="ar-SA"/>
    </w:rPr>
  </w:style>
  <w:style w:type="character" w:customStyle="1" w:styleId="29">
    <w:name w:val="Знак Знак2"/>
    <w:basedOn w:val="a1"/>
    <w:locked/>
    <w:rsid w:val="00615F1F"/>
    <w:rPr>
      <w:sz w:val="24"/>
      <w:szCs w:val="24"/>
      <w:lang w:val="ru-RU" w:eastAsia="ru-RU" w:bidi="ar-SA"/>
    </w:rPr>
  </w:style>
  <w:style w:type="table" w:styleId="-2">
    <w:name w:val="Table Web 2"/>
    <w:basedOn w:val="a2"/>
    <w:rsid w:val="00615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3">
    <w:name w:val="Цветовое выделение"/>
    <w:rsid w:val="0089763D"/>
    <w:rPr>
      <w:b/>
      <w:color w:val="26282F"/>
    </w:rPr>
  </w:style>
  <w:style w:type="paragraph" w:customStyle="1" w:styleId="aff4">
    <w:name w:val="Таблицы (моноширинный)"/>
    <w:basedOn w:val="a"/>
    <w:rsid w:val="0089763D"/>
    <w:pPr>
      <w:widowControl w:val="0"/>
      <w:suppressAutoHyphens/>
      <w:spacing w:after="0" w:line="240" w:lineRule="auto"/>
      <w:textAlignment w:val="baseline"/>
    </w:pPr>
    <w:rPr>
      <w:rFonts w:ascii="Courier New" w:eastAsia="SimSun" w:hAnsi="Courier New" w:cs="Courier New"/>
      <w:sz w:val="24"/>
      <w:szCs w:val="24"/>
      <w:lang w:eastAsia="hi-IN" w:bidi="hi-IN"/>
    </w:rPr>
  </w:style>
  <w:style w:type="paragraph" w:styleId="aff5">
    <w:name w:val="List Paragraph"/>
    <w:basedOn w:val="a"/>
    <w:uiPriority w:val="34"/>
    <w:qFormat/>
    <w:rsid w:val="001A5C77"/>
    <w:pPr>
      <w:ind w:left="720"/>
      <w:contextualSpacing/>
    </w:pPr>
  </w:style>
  <w:style w:type="character" w:customStyle="1" w:styleId="1f">
    <w:name w:val="Гиперссылка1"/>
    <w:rsid w:val="000D0397"/>
  </w:style>
  <w:style w:type="paragraph" w:customStyle="1" w:styleId="1f0">
    <w:name w:val="Нижний колонтитул1"/>
    <w:basedOn w:val="a"/>
    <w:rsid w:val="00404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number">
    <w:name w:val="pagenumber"/>
    <w:rsid w:val="00404F21"/>
  </w:style>
  <w:style w:type="character" w:customStyle="1" w:styleId="43">
    <w:name w:val="Основной текст (4)_"/>
    <w:link w:val="410"/>
    <w:rsid w:val="00C72123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"/>
    <w:rsid w:val="00C72123"/>
  </w:style>
  <w:style w:type="paragraph" w:customStyle="1" w:styleId="410">
    <w:name w:val="Основной текст (4)1"/>
    <w:basedOn w:val="a"/>
    <w:link w:val="43"/>
    <w:rsid w:val="00C72123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styleId="aff6">
    <w:name w:val="Strong"/>
    <w:basedOn w:val="a1"/>
    <w:uiPriority w:val="22"/>
    <w:qFormat/>
    <w:rsid w:val="006D6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E9BDB-8B62-489C-AC78-909FDC32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lipovka</dc:creator>
  <cp:lastModifiedBy>lipovka</cp:lastModifiedBy>
  <cp:revision>2</cp:revision>
  <cp:lastPrinted>2019-02-15T06:06:00Z</cp:lastPrinted>
  <dcterms:created xsi:type="dcterms:W3CDTF">2020-09-18T13:58:00Z</dcterms:created>
  <dcterms:modified xsi:type="dcterms:W3CDTF">2020-09-18T13:58:00Z</dcterms:modified>
</cp:coreProperties>
</file>